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CDA83" w14:textId="2514055B" w:rsidR="005F73EF" w:rsidRDefault="004679A2" w:rsidP="005F73EF">
      <w:pPr>
        <w:jc w:val="center"/>
        <w:rPr>
          <w:rFonts w:ascii="Times New Roman" w:hAnsi="Times New Roman"/>
          <w:b/>
          <w:sz w:val="28"/>
          <w:szCs w:val="28"/>
        </w:rPr>
      </w:pPr>
      <w:r w:rsidRPr="004679A2">
        <w:rPr>
          <w:rFonts w:ascii="Times New Roman" w:hAnsi="Times New Roman"/>
          <w:b/>
          <w:sz w:val="28"/>
          <w:szCs w:val="28"/>
        </w:rPr>
        <w:t>Déclaration individuelle de responsabilité au titre d’un Contrat Sensible</w:t>
      </w:r>
    </w:p>
    <w:p w14:paraId="0C1E3673" w14:textId="77777777" w:rsidR="004679A2" w:rsidRPr="004679A2" w:rsidRDefault="004679A2" w:rsidP="005F73EF">
      <w:pPr>
        <w:jc w:val="center"/>
        <w:rPr>
          <w:rFonts w:ascii="Times New Roman" w:hAnsi="Times New Roman"/>
          <w:b/>
          <w:sz w:val="28"/>
          <w:szCs w:val="28"/>
        </w:rPr>
      </w:pPr>
    </w:p>
    <w:tbl>
      <w:tblPr>
        <w:tblW w:w="10207" w:type="dxa"/>
        <w:tblInd w:w="-21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2F2F2" w:themeFill="background1" w:themeFillShade="F2"/>
        <w:tblCellMar>
          <w:left w:w="70" w:type="dxa"/>
          <w:right w:w="70" w:type="dxa"/>
        </w:tblCellMar>
        <w:tblLook w:val="00A0" w:firstRow="1" w:lastRow="0" w:firstColumn="1" w:lastColumn="0" w:noHBand="0" w:noVBand="0"/>
      </w:tblPr>
      <w:tblGrid>
        <w:gridCol w:w="10207"/>
      </w:tblGrid>
      <w:tr w:rsidR="005F73EF" w:rsidRPr="00B55948" w14:paraId="16AF8BF9" w14:textId="77777777" w:rsidTr="00B2681C">
        <w:tc>
          <w:tcPr>
            <w:tcW w:w="10207" w:type="dxa"/>
            <w:shd w:val="clear" w:color="auto" w:fill="F2F2F2" w:themeFill="background1" w:themeFillShade="F2"/>
          </w:tcPr>
          <w:p w14:paraId="107D57AD" w14:textId="77777777" w:rsidR="0049391B" w:rsidRDefault="005F73EF" w:rsidP="00C5793A">
            <w:pPr>
              <w:pStyle w:val="Corpsdetexte"/>
              <w:spacing w:before="120"/>
              <w:jc w:val="center"/>
              <w:rPr>
                <w:rFonts w:ascii="Times New Roman" w:hAnsi="Times New Roman"/>
              </w:rPr>
            </w:pPr>
            <w:r w:rsidRPr="00B55948">
              <w:rPr>
                <w:rFonts w:ascii="Times New Roman" w:hAnsi="Times New Roman"/>
              </w:rPr>
              <w:br w:type="page"/>
            </w:r>
          </w:p>
          <w:p w14:paraId="18479801" w14:textId="7319FBF3" w:rsidR="005F73EF" w:rsidRDefault="006A7349" w:rsidP="00C5793A">
            <w:pPr>
              <w:pStyle w:val="Corpsdetexte"/>
              <w:spacing w:before="120"/>
              <w:jc w:val="center"/>
              <w:rPr>
                <w:rFonts w:ascii="Times New Roman" w:hAnsi="Times New Roman" w:cs="Times New Roman"/>
                <w:b/>
                <w:kern w:val="0"/>
                <w:sz w:val="22"/>
                <w:szCs w:val="22"/>
                <w:lang w:eastAsia="fr-FR" w:bidi="ar-SA"/>
              </w:rPr>
            </w:pPr>
            <w:r>
              <w:rPr>
                <w:rFonts w:ascii="Times New Roman" w:hAnsi="Times New Roman" w:cs="Times New Roman"/>
                <w:b/>
                <w:kern w:val="0"/>
                <w:sz w:val="22"/>
                <w:szCs w:val="22"/>
                <w:lang w:eastAsia="fr-FR" w:bidi="ar-SA"/>
              </w:rPr>
              <w:t>D</w:t>
            </w:r>
            <w:r w:rsidRPr="00B55948">
              <w:rPr>
                <w:rFonts w:ascii="Times New Roman" w:hAnsi="Times New Roman" w:cs="Times New Roman"/>
                <w:b/>
                <w:kern w:val="0"/>
                <w:sz w:val="22"/>
                <w:szCs w:val="22"/>
                <w:lang w:eastAsia="fr-FR" w:bidi="ar-SA"/>
              </w:rPr>
              <w:t>éclaration individuelle de responsabilité au titre d’un Contrat Sensible</w:t>
            </w:r>
          </w:p>
          <w:p w14:paraId="1B80A83A" w14:textId="77777777" w:rsidR="0049391B" w:rsidRPr="00B55948" w:rsidRDefault="0049391B" w:rsidP="00C5793A">
            <w:pPr>
              <w:pStyle w:val="Corpsdetexte"/>
              <w:spacing w:before="120"/>
              <w:jc w:val="center"/>
              <w:rPr>
                <w:rFonts w:ascii="Times New Roman" w:hAnsi="Times New Roman" w:cs="Times New Roman"/>
                <w:b/>
                <w:kern w:val="0"/>
                <w:sz w:val="22"/>
                <w:szCs w:val="22"/>
                <w:lang w:eastAsia="fr-FR" w:bidi="ar-SA"/>
              </w:rPr>
            </w:pPr>
          </w:p>
          <w:p w14:paraId="225F606E" w14:textId="3599BFB8" w:rsidR="005F73EF" w:rsidRDefault="00F428CB" w:rsidP="0049391B">
            <w:pPr>
              <w:pStyle w:val="Corpsdetexte"/>
              <w:jc w:val="center"/>
              <w:rPr>
                <w:rFonts w:ascii="Times New Roman" w:hAnsi="Times New Roman" w:cs="Times New Roman"/>
                <w:b/>
                <w:kern w:val="0"/>
                <w:sz w:val="22"/>
                <w:szCs w:val="22"/>
                <w:lang w:eastAsia="fr-FR" w:bidi="ar-SA"/>
              </w:rPr>
            </w:pPr>
            <w:r w:rsidRPr="00F428CB">
              <w:rPr>
                <w:rFonts w:ascii="Times New Roman" w:hAnsi="Times New Roman" w:cs="Times New Roman"/>
                <w:b/>
                <w:color w:val="0070C0"/>
                <w:kern w:val="0"/>
                <w:sz w:val="22"/>
                <w:szCs w:val="22"/>
                <w:lang w:eastAsia="fr-FR" w:bidi="ar-SA"/>
              </w:rPr>
              <w:t xml:space="preserve">Arrêté du </w:t>
            </w:r>
            <w:r w:rsidR="00FE1896">
              <w:rPr>
                <w:rFonts w:ascii="Times New Roman" w:hAnsi="Times New Roman" w:cs="Times New Roman"/>
                <w:b/>
                <w:color w:val="0070C0"/>
                <w:kern w:val="0"/>
                <w:sz w:val="22"/>
                <w:szCs w:val="22"/>
                <w:lang w:eastAsia="fr-FR" w:bidi="ar-SA"/>
              </w:rPr>
              <w:t>09 août 2021</w:t>
            </w:r>
            <w:bookmarkStart w:id="0" w:name="_GoBack"/>
            <w:bookmarkEnd w:id="0"/>
            <w:r w:rsidR="005F73EF" w:rsidRPr="006A7349">
              <w:rPr>
                <w:rFonts w:ascii="Times New Roman" w:hAnsi="Times New Roman" w:cs="Times New Roman"/>
                <w:b/>
                <w:color w:val="0070C0"/>
                <w:kern w:val="0"/>
                <w:sz w:val="22"/>
                <w:szCs w:val="22"/>
                <w:lang w:eastAsia="fr-FR" w:bidi="ar-SA"/>
              </w:rPr>
              <w:t xml:space="preserve"> </w:t>
            </w:r>
            <w:r w:rsidR="005F73EF" w:rsidRPr="00B55948">
              <w:rPr>
                <w:rFonts w:ascii="Times New Roman" w:hAnsi="Times New Roman" w:cs="Times New Roman"/>
                <w:b/>
                <w:kern w:val="0"/>
                <w:sz w:val="22"/>
                <w:szCs w:val="22"/>
                <w:lang w:eastAsia="fr-FR" w:bidi="ar-SA"/>
              </w:rPr>
              <w:t xml:space="preserve">portant approbation de l’instruction générale interministérielle </w:t>
            </w:r>
            <w:r w:rsidR="0049391B">
              <w:rPr>
                <w:rFonts w:ascii="Times New Roman" w:hAnsi="Times New Roman" w:cs="Times New Roman"/>
                <w:b/>
                <w:kern w:val="0"/>
                <w:sz w:val="22"/>
                <w:szCs w:val="22"/>
                <w:lang w:eastAsia="fr-FR" w:bidi="ar-SA"/>
              </w:rPr>
              <w:t xml:space="preserve">                                    </w:t>
            </w:r>
            <w:r w:rsidR="005F73EF" w:rsidRPr="00B55948">
              <w:rPr>
                <w:rFonts w:ascii="Times New Roman" w:hAnsi="Times New Roman" w:cs="Times New Roman"/>
                <w:b/>
                <w:kern w:val="0"/>
                <w:sz w:val="22"/>
                <w:szCs w:val="22"/>
                <w:lang w:eastAsia="fr-FR" w:bidi="ar-SA"/>
              </w:rPr>
              <w:t>sur la protection du secret de la défense nationale</w:t>
            </w:r>
            <w:r w:rsidR="0049391B">
              <w:rPr>
                <w:rFonts w:ascii="Times New Roman" w:hAnsi="Times New Roman" w:cs="Times New Roman"/>
                <w:b/>
                <w:kern w:val="0"/>
                <w:sz w:val="22"/>
                <w:szCs w:val="22"/>
                <w:lang w:eastAsia="fr-FR" w:bidi="ar-SA"/>
              </w:rPr>
              <w:t>.</w:t>
            </w:r>
          </w:p>
          <w:p w14:paraId="3979F4C2" w14:textId="40032AA3" w:rsidR="0049391B" w:rsidRPr="0049391B" w:rsidRDefault="0049391B" w:rsidP="0049391B">
            <w:pPr>
              <w:pStyle w:val="Corpsdetexte"/>
              <w:jc w:val="center"/>
              <w:rPr>
                <w:rFonts w:ascii="Times New Roman" w:hAnsi="Times New Roman" w:cs="Times New Roman"/>
                <w:b/>
                <w:kern w:val="0"/>
                <w:sz w:val="22"/>
                <w:szCs w:val="22"/>
                <w:lang w:eastAsia="fr-FR" w:bidi="ar-SA"/>
              </w:rPr>
            </w:pPr>
          </w:p>
        </w:tc>
      </w:tr>
    </w:tbl>
    <w:p w14:paraId="5566BF0D" w14:textId="77777777" w:rsidR="0049391B" w:rsidRDefault="0049391B" w:rsidP="005F73EF">
      <w:pPr>
        <w:spacing w:before="120" w:after="240" w:line="360" w:lineRule="auto"/>
        <w:rPr>
          <w:rFonts w:ascii="Times New Roman" w:hAnsi="Times New Roman"/>
        </w:rPr>
      </w:pPr>
    </w:p>
    <w:p w14:paraId="67998C99" w14:textId="61BC3242" w:rsidR="005F73EF" w:rsidRPr="00B55948" w:rsidRDefault="0049391B" w:rsidP="005F73EF">
      <w:pPr>
        <w:spacing w:before="120" w:after="240" w:line="360" w:lineRule="auto"/>
        <w:rPr>
          <w:rFonts w:ascii="Times New Roman" w:hAnsi="Times New Roman"/>
        </w:rPr>
      </w:pPr>
      <w:r>
        <w:rPr>
          <w:rFonts w:ascii="Times New Roman" w:hAnsi="Times New Roman"/>
        </w:rPr>
        <w:t>Nom</w:t>
      </w:r>
      <w:r w:rsidR="005F73EF" w:rsidRPr="00B55948">
        <w:rPr>
          <w:rFonts w:ascii="Times New Roman" w:hAnsi="Times New Roman"/>
        </w:rPr>
        <w:t xml:space="preserve"> et prénom</w:t>
      </w:r>
      <w:r w:rsidR="005F73EF" w:rsidRPr="00B55948">
        <w:rPr>
          <w:rFonts w:ascii="Times New Roman" w:hAnsi="Times New Roman"/>
        </w:rPr>
        <w:tab/>
      </w:r>
      <w:r w:rsidR="005F73EF" w:rsidRPr="00B55948">
        <w:rPr>
          <w:rFonts w:ascii="Times New Roman" w:hAnsi="Times New Roman"/>
        </w:rPr>
        <w:tab/>
      </w:r>
      <w:r>
        <w:rPr>
          <w:rFonts w:ascii="Times New Roman" w:hAnsi="Times New Roman"/>
        </w:rPr>
        <w:tab/>
      </w:r>
      <w:r w:rsidR="005F73EF" w:rsidRPr="00B55948">
        <w:rPr>
          <w:rFonts w:ascii="Times New Roman" w:hAnsi="Times New Roman"/>
        </w:rPr>
        <w:t>:…………………………………………………………………………</w:t>
      </w:r>
    </w:p>
    <w:p w14:paraId="08B3ABD1" w14:textId="77777777" w:rsidR="005F73EF" w:rsidRPr="00B55948" w:rsidRDefault="005F73EF" w:rsidP="005F73EF">
      <w:pPr>
        <w:spacing w:before="120" w:after="240" w:line="360" w:lineRule="auto"/>
        <w:rPr>
          <w:rFonts w:ascii="Times New Roman" w:hAnsi="Times New Roman"/>
        </w:rPr>
      </w:pPr>
      <w:r w:rsidRPr="00B55948">
        <w:rPr>
          <w:rFonts w:ascii="Times New Roman" w:hAnsi="Times New Roman"/>
        </w:rPr>
        <w:t>Date et lieu de naissance</w:t>
      </w:r>
      <w:r w:rsidRPr="00B55948">
        <w:rPr>
          <w:rFonts w:ascii="Times New Roman" w:hAnsi="Times New Roman"/>
        </w:rPr>
        <w:tab/>
        <w:t>: ……………………………………………………………….………..</w:t>
      </w:r>
    </w:p>
    <w:p w14:paraId="6FD3296B" w14:textId="77777777" w:rsidR="005F73EF" w:rsidRPr="00B55948" w:rsidRDefault="005F73EF" w:rsidP="005F73EF">
      <w:pPr>
        <w:spacing w:before="120" w:after="240" w:line="360" w:lineRule="auto"/>
        <w:rPr>
          <w:rFonts w:ascii="Times New Roman" w:hAnsi="Times New Roman"/>
        </w:rPr>
      </w:pPr>
      <w:r w:rsidRPr="00B55948">
        <w:rPr>
          <w:rFonts w:ascii="Times New Roman" w:hAnsi="Times New Roman"/>
        </w:rPr>
        <w:t>Grade ou fonction</w:t>
      </w:r>
      <w:r w:rsidRPr="00B55948">
        <w:rPr>
          <w:rFonts w:ascii="Times New Roman" w:hAnsi="Times New Roman"/>
        </w:rPr>
        <w:tab/>
      </w:r>
      <w:r w:rsidRPr="00B55948">
        <w:rPr>
          <w:rFonts w:ascii="Times New Roman" w:hAnsi="Times New Roman"/>
        </w:rPr>
        <w:tab/>
        <w:t>:…………………………………………………………………………</w:t>
      </w:r>
    </w:p>
    <w:p w14:paraId="12E8EC6E" w14:textId="77777777" w:rsidR="005F73EF" w:rsidRPr="00B55948" w:rsidRDefault="005F73EF" w:rsidP="005F73EF">
      <w:pPr>
        <w:pBdr>
          <w:bottom w:val="single" w:sz="12" w:space="1" w:color="auto"/>
        </w:pBdr>
        <w:spacing w:before="120" w:after="240" w:line="360" w:lineRule="auto"/>
        <w:rPr>
          <w:rFonts w:ascii="Times New Roman" w:hAnsi="Times New Roman"/>
        </w:rPr>
      </w:pPr>
      <w:r w:rsidRPr="00B55948">
        <w:rPr>
          <w:rFonts w:ascii="Times New Roman" w:hAnsi="Times New Roman"/>
        </w:rPr>
        <w:t>Entreprise contractante</w:t>
      </w:r>
      <w:r w:rsidRPr="00B55948">
        <w:rPr>
          <w:rFonts w:ascii="Times New Roman" w:hAnsi="Times New Roman"/>
        </w:rPr>
        <w:tab/>
      </w:r>
      <w:r w:rsidRPr="00B55948">
        <w:rPr>
          <w:rFonts w:ascii="Times New Roman" w:hAnsi="Times New Roman"/>
        </w:rPr>
        <w:tab/>
        <w:t>:…………………………………………………………………………</w:t>
      </w:r>
    </w:p>
    <w:p w14:paraId="0BE0F455" w14:textId="77777777" w:rsidR="0049391B" w:rsidRDefault="0049391B" w:rsidP="005F73EF">
      <w:pPr>
        <w:ind w:left="360"/>
        <w:rPr>
          <w:rFonts w:ascii="Times New Roman" w:hAnsi="Times New Roman"/>
        </w:rPr>
      </w:pPr>
    </w:p>
    <w:p w14:paraId="0CC2E37F" w14:textId="77777777" w:rsidR="005F73EF" w:rsidRPr="00B55948" w:rsidRDefault="005F73EF" w:rsidP="005F73EF">
      <w:pPr>
        <w:ind w:left="360"/>
        <w:rPr>
          <w:rFonts w:ascii="Times New Roman" w:hAnsi="Times New Roman"/>
        </w:rPr>
      </w:pPr>
      <w:r w:rsidRPr="00B55948">
        <w:rPr>
          <w:rFonts w:ascii="Times New Roman" w:hAnsi="Times New Roman"/>
        </w:rPr>
        <w:t>Je, soussigné(e), atteste :</w:t>
      </w:r>
    </w:p>
    <w:p w14:paraId="2B9E4712" w14:textId="77777777" w:rsidR="005F73EF" w:rsidRPr="00B55948" w:rsidRDefault="005F73EF" w:rsidP="0049391B">
      <w:pPr>
        <w:numPr>
          <w:ilvl w:val="1"/>
          <w:numId w:val="37"/>
        </w:numPr>
        <w:autoSpaceDE w:val="0"/>
        <w:autoSpaceDN w:val="0"/>
        <w:adjustRightInd w:val="0"/>
        <w:jc w:val="both"/>
        <w:rPr>
          <w:rFonts w:ascii="Times New Roman" w:hAnsi="Times New Roman"/>
        </w:rPr>
      </w:pPr>
      <w:r w:rsidRPr="00B55948">
        <w:rPr>
          <w:rFonts w:ascii="Times New Roman" w:hAnsi="Times New Roman"/>
        </w:rPr>
        <w:t>avoir pris connaissance des articles 413-9 à 413-12 du code pénal ;</w:t>
      </w:r>
    </w:p>
    <w:p w14:paraId="72193F66" w14:textId="77777777" w:rsidR="005F73EF" w:rsidRPr="00B55948" w:rsidRDefault="005F73EF" w:rsidP="0049391B">
      <w:pPr>
        <w:numPr>
          <w:ilvl w:val="1"/>
          <w:numId w:val="37"/>
        </w:numPr>
        <w:autoSpaceDE w:val="0"/>
        <w:autoSpaceDN w:val="0"/>
        <w:adjustRightInd w:val="0"/>
        <w:jc w:val="both"/>
        <w:rPr>
          <w:rFonts w:ascii="Times New Roman" w:hAnsi="Times New Roman"/>
        </w:rPr>
      </w:pPr>
      <w:r w:rsidRPr="00B55948">
        <w:rPr>
          <w:rFonts w:ascii="Times New Roman" w:hAnsi="Times New Roman"/>
        </w:rPr>
        <w:t>que je n’ai pas, sous peine de poursuite pénale, à connaître ou détenir des informations couvertes par le secret de la défense nationale ;</w:t>
      </w:r>
    </w:p>
    <w:p w14:paraId="4DA21F4B" w14:textId="77777777" w:rsidR="005F73EF" w:rsidRPr="00B55948" w:rsidRDefault="005F73EF" w:rsidP="0049391B">
      <w:pPr>
        <w:numPr>
          <w:ilvl w:val="1"/>
          <w:numId w:val="37"/>
        </w:numPr>
        <w:autoSpaceDE w:val="0"/>
        <w:autoSpaceDN w:val="0"/>
        <w:adjustRightInd w:val="0"/>
        <w:jc w:val="both"/>
        <w:rPr>
          <w:rFonts w:ascii="Times New Roman" w:hAnsi="Times New Roman"/>
        </w:rPr>
      </w:pPr>
      <w:r w:rsidRPr="00B55948">
        <w:rPr>
          <w:rFonts w:ascii="Times New Roman" w:hAnsi="Times New Roman"/>
        </w:rPr>
        <w:t>que les informations qui me seront confiées, qui sans relever du secret de défense nécessitent une vigilance particulière telle qu'elle justifie la prise de précautions particulières ou spécifiques, ne pourront en aucun cas être communiquées à toute personne n'ayant pas le besoin d'en connaître ;</w:t>
      </w:r>
    </w:p>
    <w:p w14:paraId="5F97682C" w14:textId="77777777" w:rsidR="005F73EF" w:rsidRPr="00B55948" w:rsidRDefault="005F73EF" w:rsidP="0049391B">
      <w:pPr>
        <w:numPr>
          <w:ilvl w:val="1"/>
          <w:numId w:val="37"/>
        </w:numPr>
        <w:autoSpaceDE w:val="0"/>
        <w:autoSpaceDN w:val="0"/>
        <w:adjustRightInd w:val="0"/>
        <w:jc w:val="both"/>
        <w:rPr>
          <w:rFonts w:ascii="Times New Roman" w:hAnsi="Times New Roman"/>
        </w:rPr>
      </w:pPr>
      <w:r w:rsidRPr="00B55948">
        <w:rPr>
          <w:rFonts w:ascii="Times New Roman" w:hAnsi="Times New Roman"/>
        </w:rPr>
        <w:t>que je me conformerai aux règles de protection des informations, au règlement intérieur, aux règles de sécurité et de contrôle en vigueur dans l'établissement dans lequel seront exécutées les prestations et n'accèderont qu'aux seuls locaux et installations concernés par le contrat.</w:t>
      </w:r>
    </w:p>
    <w:p w14:paraId="4E84375A" w14:textId="77777777" w:rsidR="005F73EF" w:rsidRPr="00B55948" w:rsidRDefault="005F73EF" w:rsidP="005F73EF">
      <w:pPr>
        <w:ind w:left="1065"/>
        <w:jc w:val="both"/>
        <w:rPr>
          <w:rFonts w:ascii="Times New Roman" w:hAnsi="Times New Roman"/>
        </w:rPr>
      </w:pPr>
    </w:p>
    <w:p w14:paraId="414C4998" w14:textId="6F59B965" w:rsidR="005F73EF" w:rsidRPr="00B55948" w:rsidRDefault="0049391B" w:rsidP="005F73EF">
      <w:pPr>
        <w:spacing w:after="60"/>
        <w:jc w:val="both"/>
        <w:rPr>
          <w:rFonts w:ascii="Times New Roman" w:hAnsi="Times New Roman"/>
        </w:rPr>
      </w:pPr>
      <w:r>
        <w:rPr>
          <w:rFonts w:ascii="Times New Roman" w:hAnsi="Times New Roman"/>
        </w:rPr>
        <w:t>Nom</w:t>
      </w:r>
      <w:r w:rsidR="005F73EF" w:rsidRPr="00B55948">
        <w:rPr>
          <w:rFonts w:ascii="Times New Roman" w:hAnsi="Times New Roman"/>
        </w:rPr>
        <w:t>, qualité, signature de l’autorité hiérarchique compétente</w:t>
      </w:r>
      <w:r w:rsidR="005F73EF" w:rsidRPr="00B55948">
        <w:rPr>
          <w:rFonts w:ascii="Times New Roman" w:hAnsi="Times New Roman"/>
        </w:rPr>
        <w:tab/>
        <w:t xml:space="preserve"> </w:t>
      </w:r>
      <w:r w:rsidR="005F73EF" w:rsidRPr="00B55948">
        <w:rPr>
          <w:rFonts w:ascii="Times New Roman" w:hAnsi="Times New Roman"/>
        </w:rPr>
        <w:tab/>
      </w:r>
      <w:r w:rsidR="005F73EF" w:rsidRPr="00B55948">
        <w:rPr>
          <w:rFonts w:ascii="Times New Roman" w:hAnsi="Times New Roman"/>
        </w:rPr>
        <w:tab/>
        <w:t xml:space="preserve">A…………………..….., le </w:t>
      </w:r>
    </w:p>
    <w:p w14:paraId="26B01427" w14:textId="58551BA2" w:rsidR="005F73EF" w:rsidRPr="0049391B" w:rsidRDefault="005F73EF" w:rsidP="0049391B">
      <w:pPr>
        <w:spacing w:after="0" w:line="240" w:lineRule="auto"/>
        <w:jc w:val="both"/>
        <w:rPr>
          <w:rFonts w:ascii="Times New Roman" w:hAnsi="Times New Roman"/>
          <w:sz w:val="20"/>
          <w:szCs w:val="20"/>
        </w:rPr>
      </w:pPr>
      <w:r w:rsidRPr="0049391B">
        <w:rPr>
          <w:rFonts w:ascii="Times New Roman" w:hAnsi="Times New Roman"/>
          <w:sz w:val="20"/>
          <w:szCs w:val="20"/>
        </w:rPr>
        <w:t>attestant que l’intéressé(e) a été informé(e) de ses responsabilités</w:t>
      </w:r>
      <w:r w:rsidR="0049391B">
        <w:rPr>
          <w:rFonts w:ascii="Times New Roman" w:hAnsi="Times New Roman"/>
          <w:sz w:val="20"/>
          <w:szCs w:val="20"/>
        </w:rPr>
        <w:tab/>
      </w:r>
      <w:r w:rsidR="0049391B">
        <w:rPr>
          <w:rFonts w:ascii="Times New Roman" w:hAnsi="Times New Roman"/>
          <w:sz w:val="20"/>
          <w:szCs w:val="20"/>
        </w:rPr>
        <w:tab/>
      </w:r>
      <w:r w:rsidR="0049391B">
        <w:rPr>
          <w:rFonts w:ascii="Times New Roman" w:hAnsi="Times New Roman"/>
          <w:sz w:val="20"/>
          <w:szCs w:val="20"/>
        </w:rPr>
        <w:tab/>
        <w:t>S</w:t>
      </w:r>
      <w:r w:rsidRPr="0049391B">
        <w:rPr>
          <w:rFonts w:ascii="Times New Roman" w:hAnsi="Times New Roman"/>
          <w:sz w:val="20"/>
          <w:szCs w:val="20"/>
        </w:rPr>
        <w:t>ignature de l’intéressé(e)</w:t>
      </w:r>
      <w:r w:rsidR="0049391B" w:rsidRPr="0049391B">
        <w:rPr>
          <w:rFonts w:ascii="Times New Roman" w:hAnsi="Times New Roman"/>
          <w:sz w:val="20"/>
          <w:szCs w:val="20"/>
        </w:rPr>
        <w:t xml:space="preserve"> </w:t>
      </w:r>
    </w:p>
    <w:p w14:paraId="4C01DE08" w14:textId="77777777" w:rsidR="005F73EF" w:rsidRPr="0049391B" w:rsidRDefault="005F73EF" w:rsidP="0049391B">
      <w:pPr>
        <w:spacing w:after="0" w:line="240" w:lineRule="auto"/>
        <w:jc w:val="both"/>
        <w:rPr>
          <w:rFonts w:ascii="Times New Roman" w:hAnsi="Times New Roman"/>
          <w:sz w:val="20"/>
          <w:szCs w:val="20"/>
        </w:rPr>
      </w:pPr>
      <w:r w:rsidRPr="0049391B">
        <w:rPr>
          <w:rFonts w:ascii="Times New Roman" w:hAnsi="Times New Roman"/>
          <w:sz w:val="20"/>
          <w:szCs w:val="20"/>
        </w:rPr>
        <w:t>à l’égard de la protection des informations ou supports protégés</w:t>
      </w:r>
    </w:p>
    <w:p w14:paraId="1F818CEE" w14:textId="53DD0DE9" w:rsidR="00D204CB" w:rsidRPr="00B55948" w:rsidRDefault="00D204CB" w:rsidP="005F73EF">
      <w:pPr>
        <w:rPr>
          <w:rFonts w:ascii="Times New Roman" w:hAnsi="Times New Roman"/>
        </w:rPr>
      </w:pPr>
    </w:p>
    <w:sectPr w:rsidR="00D204CB" w:rsidRPr="00B55948" w:rsidSect="006106E3">
      <w:pgSz w:w="11906" w:h="16838" w:code="9"/>
      <w:pgMar w:top="1106" w:right="1134" w:bottom="1134" w:left="1134" w:header="425" w:footer="60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18CF5" w14:textId="77777777" w:rsidR="00C5793A" w:rsidRDefault="00C5793A">
      <w:r>
        <w:separator/>
      </w:r>
    </w:p>
    <w:p w14:paraId="1F818CF6" w14:textId="77777777" w:rsidR="00C5793A" w:rsidRDefault="00C5793A"/>
    <w:p w14:paraId="1F818CF7" w14:textId="77777777" w:rsidR="00C5793A" w:rsidRDefault="00C5793A" w:rsidP="00594490"/>
  </w:endnote>
  <w:endnote w:type="continuationSeparator" w:id="0">
    <w:p w14:paraId="1F818CF8" w14:textId="77777777" w:rsidR="00C5793A" w:rsidRDefault="00C5793A">
      <w:r>
        <w:continuationSeparator/>
      </w:r>
    </w:p>
    <w:p w14:paraId="1F818CF9" w14:textId="77777777" w:rsidR="00C5793A" w:rsidRDefault="00C5793A"/>
    <w:p w14:paraId="1F818CFA" w14:textId="77777777" w:rsidR="00C5793A" w:rsidRDefault="00C5793A" w:rsidP="005944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Pristina">
    <w:panose1 w:val="030604020404060802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18CEF" w14:textId="77777777" w:rsidR="00C5793A" w:rsidRDefault="00C5793A">
      <w:r>
        <w:separator/>
      </w:r>
    </w:p>
    <w:p w14:paraId="1F818CF0" w14:textId="77777777" w:rsidR="00C5793A" w:rsidRDefault="00C5793A"/>
    <w:p w14:paraId="1F818CF1" w14:textId="77777777" w:rsidR="00C5793A" w:rsidRDefault="00C5793A" w:rsidP="00594490"/>
  </w:footnote>
  <w:footnote w:type="continuationSeparator" w:id="0">
    <w:p w14:paraId="1F818CF2" w14:textId="77777777" w:rsidR="00C5793A" w:rsidRDefault="00C5793A">
      <w:r>
        <w:continuationSeparator/>
      </w:r>
    </w:p>
    <w:p w14:paraId="1F818CF3" w14:textId="77777777" w:rsidR="00C5793A" w:rsidRDefault="00C5793A"/>
    <w:p w14:paraId="1F818CF4" w14:textId="77777777" w:rsidR="00C5793A" w:rsidRDefault="00C5793A" w:rsidP="0059449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Titre10"/>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2"/>
    <w:lvl w:ilvl="0">
      <w:start w:val="1"/>
      <w:numFmt w:val="bullet"/>
      <w:pStyle w:val="Listepuces1"/>
      <w:lvlText w:val="►"/>
      <w:lvlJc w:val="left"/>
      <w:pPr>
        <w:tabs>
          <w:tab w:val="num" w:pos="360"/>
        </w:tabs>
        <w:ind w:left="360" w:hanging="360"/>
      </w:pPr>
      <w:rPr>
        <w:rFonts w:ascii="Times New Roman" w:hAnsi="Times New Roman"/>
        <w:color w:val="800080"/>
      </w:rPr>
    </w:lvl>
  </w:abstractNum>
  <w:abstractNum w:abstractNumId="2"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15:restartNumberingAfterBreak="0">
    <w:nsid w:val="00000007"/>
    <w:multiLevelType w:val="multilevel"/>
    <w:tmpl w:val="0000000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 w15:restartNumberingAfterBreak="0">
    <w:nsid w:val="00000008"/>
    <w:multiLevelType w:val="multilevel"/>
    <w:tmpl w:val="0000000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000009"/>
    <w:multiLevelType w:val="multilevel"/>
    <w:tmpl w:val="0000000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000000B"/>
    <w:multiLevelType w:val="multilevel"/>
    <w:tmpl w:val="0000000B"/>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15:restartNumberingAfterBreak="0">
    <w:nsid w:val="0000000D"/>
    <w:multiLevelType w:val="multilevel"/>
    <w:tmpl w:val="0000000D"/>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1" w15:restartNumberingAfterBreak="0">
    <w:nsid w:val="0000000E"/>
    <w:multiLevelType w:val="multilevel"/>
    <w:tmpl w:val="0000000E"/>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2" w15:restartNumberingAfterBreak="0">
    <w:nsid w:val="0000000F"/>
    <w:multiLevelType w:val="multilevel"/>
    <w:tmpl w:val="0000000F"/>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3" w15:restartNumberingAfterBreak="0">
    <w:nsid w:val="00000010"/>
    <w:multiLevelType w:val="multilevel"/>
    <w:tmpl w:val="000000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4" w15:restartNumberingAfterBreak="0">
    <w:nsid w:val="00000012"/>
    <w:multiLevelType w:val="multilevel"/>
    <w:tmpl w:val="00000012"/>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OpenSymbol" w:hAnsi="OpenSymbol"/>
      </w:rPr>
    </w:lvl>
    <w:lvl w:ilvl="2">
      <w:start w:val="1"/>
      <w:numFmt w:val="bullet"/>
      <w:lvlText w:val="▪"/>
      <w:lvlJc w:val="left"/>
      <w:pPr>
        <w:tabs>
          <w:tab w:val="num" w:pos="1800"/>
        </w:tabs>
        <w:ind w:left="1800" w:hanging="360"/>
      </w:pPr>
      <w:rPr>
        <w:rFonts w:ascii="OpenSymbol" w:hAnsi="Open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OpenSymbol" w:hAnsi="OpenSymbol"/>
      </w:rPr>
    </w:lvl>
    <w:lvl w:ilvl="5">
      <w:start w:val="1"/>
      <w:numFmt w:val="bullet"/>
      <w:lvlText w:val="▪"/>
      <w:lvlJc w:val="left"/>
      <w:pPr>
        <w:tabs>
          <w:tab w:val="num" w:pos="2880"/>
        </w:tabs>
        <w:ind w:left="2880" w:hanging="360"/>
      </w:pPr>
      <w:rPr>
        <w:rFonts w:ascii="OpenSymbol" w:hAnsi="Open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OpenSymbol" w:hAnsi="OpenSymbol"/>
      </w:rPr>
    </w:lvl>
    <w:lvl w:ilvl="8">
      <w:start w:val="1"/>
      <w:numFmt w:val="bullet"/>
      <w:lvlText w:val="▪"/>
      <w:lvlJc w:val="left"/>
      <w:pPr>
        <w:tabs>
          <w:tab w:val="num" w:pos="3960"/>
        </w:tabs>
        <w:ind w:left="3960" w:hanging="360"/>
      </w:pPr>
      <w:rPr>
        <w:rFonts w:ascii="OpenSymbol" w:hAnsi="OpenSymbol"/>
      </w:rPr>
    </w:lvl>
  </w:abstractNum>
  <w:abstractNum w:abstractNumId="15" w15:restartNumberingAfterBreak="0">
    <w:nsid w:val="00000013"/>
    <w:multiLevelType w:val="multilevel"/>
    <w:tmpl w:val="00000013"/>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OpenSymbol" w:hAnsi="OpenSymbol"/>
      </w:rPr>
    </w:lvl>
    <w:lvl w:ilvl="2">
      <w:start w:val="1"/>
      <w:numFmt w:val="bullet"/>
      <w:lvlText w:val="▪"/>
      <w:lvlJc w:val="left"/>
      <w:pPr>
        <w:tabs>
          <w:tab w:val="num" w:pos="1800"/>
        </w:tabs>
        <w:ind w:left="1800" w:hanging="360"/>
      </w:pPr>
      <w:rPr>
        <w:rFonts w:ascii="OpenSymbol" w:hAnsi="Open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OpenSymbol" w:hAnsi="OpenSymbol"/>
      </w:rPr>
    </w:lvl>
    <w:lvl w:ilvl="5">
      <w:start w:val="1"/>
      <w:numFmt w:val="bullet"/>
      <w:lvlText w:val="▪"/>
      <w:lvlJc w:val="left"/>
      <w:pPr>
        <w:tabs>
          <w:tab w:val="num" w:pos="2880"/>
        </w:tabs>
        <w:ind w:left="2880" w:hanging="360"/>
      </w:pPr>
      <w:rPr>
        <w:rFonts w:ascii="OpenSymbol" w:hAnsi="Open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OpenSymbol" w:hAnsi="OpenSymbol"/>
      </w:rPr>
    </w:lvl>
    <w:lvl w:ilvl="8">
      <w:start w:val="1"/>
      <w:numFmt w:val="bullet"/>
      <w:lvlText w:val="▪"/>
      <w:lvlJc w:val="left"/>
      <w:pPr>
        <w:tabs>
          <w:tab w:val="num" w:pos="3960"/>
        </w:tabs>
        <w:ind w:left="3960" w:hanging="360"/>
      </w:pPr>
      <w:rPr>
        <w:rFonts w:ascii="OpenSymbol" w:hAnsi="OpenSymbol"/>
      </w:rPr>
    </w:lvl>
  </w:abstractNum>
  <w:abstractNum w:abstractNumId="16" w15:restartNumberingAfterBreak="0">
    <w:nsid w:val="00000014"/>
    <w:multiLevelType w:val="multilevel"/>
    <w:tmpl w:val="000000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00000015"/>
    <w:multiLevelType w:val="multilevel"/>
    <w:tmpl w:val="000000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8" w15:restartNumberingAfterBreak="0">
    <w:nsid w:val="00000016"/>
    <w:multiLevelType w:val="multilevel"/>
    <w:tmpl w:val="000000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9" w15:restartNumberingAfterBreak="0">
    <w:nsid w:val="00000017"/>
    <w:multiLevelType w:val="multilevel"/>
    <w:tmpl w:val="000000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0" w15:restartNumberingAfterBreak="0">
    <w:nsid w:val="00000018"/>
    <w:multiLevelType w:val="multilevel"/>
    <w:tmpl w:val="000000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1" w15:restartNumberingAfterBreak="0">
    <w:nsid w:val="00000019"/>
    <w:multiLevelType w:val="multilevel"/>
    <w:tmpl w:val="0000001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2" w15:restartNumberingAfterBreak="0">
    <w:nsid w:val="0000001A"/>
    <w:multiLevelType w:val="multilevel"/>
    <w:tmpl w:val="0000001A"/>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3" w15:restartNumberingAfterBreak="0">
    <w:nsid w:val="0000001B"/>
    <w:multiLevelType w:val="multilevel"/>
    <w:tmpl w:val="0000001B"/>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4" w15:restartNumberingAfterBreak="0">
    <w:nsid w:val="0000001C"/>
    <w:multiLevelType w:val="multilevel"/>
    <w:tmpl w:val="0000001C"/>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5" w15:restartNumberingAfterBreak="0">
    <w:nsid w:val="0000001D"/>
    <w:multiLevelType w:val="multilevel"/>
    <w:tmpl w:val="0000001D"/>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6" w15:restartNumberingAfterBreak="0">
    <w:nsid w:val="0000001E"/>
    <w:multiLevelType w:val="multilevel"/>
    <w:tmpl w:val="0000001E"/>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7" w15:restartNumberingAfterBreak="0">
    <w:nsid w:val="09292D47"/>
    <w:multiLevelType w:val="hybridMultilevel"/>
    <w:tmpl w:val="7876EC22"/>
    <w:lvl w:ilvl="0" w:tplc="07B61606">
      <w:start w:val="1"/>
      <w:numFmt w:val="bullet"/>
      <w:lvlText w:val="-"/>
      <w:lvlJc w:val="left"/>
      <w:pPr>
        <w:tabs>
          <w:tab w:val="num" w:pos="720"/>
        </w:tabs>
        <w:ind w:left="720" w:hanging="360"/>
      </w:pPr>
      <w:rPr>
        <w:rFonts w:ascii="Pristina" w:eastAsia="Times New Roman" w:hAnsi="Pristin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0B9F7B3B"/>
    <w:multiLevelType w:val="multilevel"/>
    <w:tmpl w:val="8234A1CA"/>
    <w:lvl w:ilvl="0">
      <w:start w:val="1"/>
      <w:numFmt w:val="decimal"/>
      <w:pStyle w:val="Titre1"/>
      <w:lvlText w:val="%1"/>
      <w:lvlJc w:val="left"/>
      <w:pPr>
        <w:ind w:left="432" w:hanging="432"/>
      </w:pPr>
      <w:rPr>
        <w:rFonts w:cs="Times New Roman"/>
      </w:rPr>
    </w:lvl>
    <w:lvl w:ilvl="1">
      <w:start w:val="1"/>
      <w:numFmt w:val="decimal"/>
      <w:pStyle w:val="Titre2"/>
      <w:lvlText w:val="%1.%2"/>
      <w:lvlJc w:val="left"/>
      <w:pPr>
        <w:ind w:left="576" w:hanging="576"/>
      </w:pPr>
      <w:rPr>
        <w:rFonts w:cs="Times New Roman"/>
      </w:rPr>
    </w:lvl>
    <w:lvl w:ilvl="2">
      <w:start w:val="1"/>
      <w:numFmt w:val="decimal"/>
      <w:pStyle w:val="Titre3"/>
      <w:lvlText w:val="%1.%2.%3"/>
      <w:lvlJc w:val="left"/>
      <w:pPr>
        <w:ind w:left="1004" w:hanging="720"/>
      </w:pPr>
      <w:rPr>
        <w:rFonts w:cs="Times New Roman"/>
      </w:rPr>
    </w:lvl>
    <w:lvl w:ilvl="3">
      <w:start w:val="1"/>
      <w:numFmt w:val="decimal"/>
      <w:pStyle w:val="Titre4"/>
      <w:lvlText w:val="%1.%2.%3.%4"/>
      <w:lvlJc w:val="left"/>
      <w:pPr>
        <w:ind w:left="864" w:hanging="864"/>
      </w:pPr>
      <w:rPr>
        <w:rFonts w:cs="Times New Roman"/>
      </w:rPr>
    </w:lvl>
    <w:lvl w:ilvl="4">
      <w:start w:val="1"/>
      <w:numFmt w:val="decimal"/>
      <w:pStyle w:val="Titre5"/>
      <w:lvlText w:val="%1.%2.%3.%4.%5"/>
      <w:lvlJc w:val="left"/>
      <w:pPr>
        <w:ind w:left="1008" w:hanging="1008"/>
      </w:pPr>
      <w:rPr>
        <w:rFonts w:cs="Times New Roman"/>
      </w:rPr>
    </w:lvl>
    <w:lvl w:ilvl="5">
      <w:start w:val="1"/>
      <w:numFmt w:val="decimal"/>
      <w:pStyle w:val="Titre6"/>
      <w:lvlText w:val="%1.%2.%3.%4.%5.%6"/>
      <w:lvlJc w:val="left"/>
      <w:pPr>
        <w:ind w:left="1152" w:hanging="1152"/>
      </w:pPr>
      <w:rPr>
        <w:rFonts w:cs="Times New Roman"/>
      </w:rPr>
    </w:lvl>
    <w:lvl w:ilvl="6">
      <w:start w:val="1"/>
      <w:numFmt w:val="decimal"/>
      <w:pStyle w:val="Titre7"/>
      <w:lvlText w:val="%1.%2.%3.%4.%5.%6.%7"/>
      <w:lvlJc w:val="left"/>
      <w:pPr>
        <w:ind w:left="1296" w:hanging="1296"/>
      </w:pPr>
      <w:rPr>
        <w:rFonts w:cs="Times New Roman"/>
      </w:rPr>
    </w:lvl>
    <w:lvl w:ilvl="7">
      <w:start w:val="1"/>
      <w:numFmt w:val="decimal"/>
      <w:pStyle w:val="Titre8"/>
      <w:lvlText w:val="%1.%2.%3.%4.%5.%6.%7.%8"/>
      <w:lvlJc w:val="left"/>
      <w:pPr>
        <w:ind w:left="1440" w:hanging="1440"/>
      </w:pPr>
      <w:rPr>
        <w:rFonts w:cs="Times New Roman"/>
      </w:rPr>
    </w:lvl>
    <w:lvl w:ilvl="8">
      <w:start w:val="1"/>
      <w:numFmt w:val="decimal"/>
      <w:pStyle w:val="Titre9"/>
      <w:lvlText w:val="%1.%2.%3.%4.%5.%6.%7.%8.%9"/>
      <w:lvlJc w:val="left"/>
      <w:pPr>
        <w:ind w:left="1584" w:hanging="1584"/>
      </w:pPr>
      <w:rPr>
        <w:rFonts w:cs="Times New Roman"/>
      </w:rPr>
    </w:lvl>
  </w:abstractNum>
  <w:abstractNum w:abstractNumId="29" w15:restartNumberingAfterBreak="0">
    <w:nsid w:val="141D6266"/>
    <w:multiLevelType w:val="hybridMultilevel"/>
    <w:tmpl w:val="4114049C"/>
    <w:lvl w:ilvl="0" w:tplc="07B61606">
      <w:start w:val="1"/>
      <w:numFmt w:val="bullet"/>
      <w:lvlText w:val="-"/>
      <w:lvlJc w:val="left"/>
      <w:pPr>
        <w:tabs>
          <w:tab w:val="num" w:pos="720"/>
        </w:tabs>
        <w:ind w:left="720" w:hanging="360"/>
      </w:pPr>
      <w:rPr>
        <w:rFonts w:ascii="Pristina" w:eastAsia="Times New Roman" w:hAnsi="Pristin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718381D"/>
    <w:multiLevelType w:val="hybridMultilevel"/>
    <w:tmpl w:val="605039A0"/>
    <w:lvl w:ilvl="0" w:tplc="9F70236C">
      <w:numFmt w:val="bullet"/>
      <w:lvlText w:val=""/>
      <w:lvlJc w:val="left"/>
      <w:pPr>
        <w:ind w:left="720" w:hanging="360"/>
      </w:pPr>
      <w:rPr>
        <w:rFonts w:ascii="Wingdings" w:eastAsia="SimSun"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A60116"/>
    <w:multiLevelType w:val="hybridMultilevel"/>
    <w:tmpl w:val="2BA607C8"/>
    <w:lvl w:ilvl="0" w:tplc="062E91FE">
      <w:numFmt w:val="bullet"/>
      <w:lvlText w:val="-"/>
      <w:lvlJc w:val="left"/>
      <w:pPr>
        <w:ind w:left="720" w:hanging="360"/>
      </w:pPr>
      <w:rPr>
        <w:rFonts w:ascii="Arial" w:eastAsia="SimSun" w:hAnsi="Arial" w:hint="default"/>
        <w:color w:val="00000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F7F636A"/>
    <w:multiLevelType w:val="hybridMultilevel"/>
    <w:tmpl w:val="66B6B762"/>
    <w:lvl w:ilvl="0" w:tplc="1BAC00E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8430FCB"/>
    <w:multiLevelType w:val="hybridMultilevel"/>
    <w:tmpl w:val="41F0ECFA"/>
    <w:lvl w:ilvl="0" w:tplc="040C0011">
      <w:start w:val="1"/>
      <w:numFmt w:val="decimal"/>
      <w:lvlText w:val="%1)"/>
      <w:lvlJc w:val="left"/>
      <w:pPr>
        <w:ind w:left="720"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4" w15:restartNumberingAfterBreak="0">
    <w:nsid w:val="5CFB653F"/>
    <w:multiLevelType w:val="hybridMultilevel"/>
    <w:tmpl w:val="C7E89B1A"/>
    <w:lvl w:ilvl="0" w:tplc="07B61606">
      <w:start w:val="1"/>
      <w:numFmt w:val="bullet"/>
      <w:lvlText w:val="-"/>
      <w:lvlJc w:val="left"/>
      <w:pPr>
        <w:tabs>
          <w:tab w:val="num" w:pos="720"/>
        </w:tabs>
        <w:ind w:left="720" w:hanging="360"/>
      </w:pPr>
      <w:rPr>
        <w:rFonts w:ascii="Pristina" w:eastAsia="Times New Roman" w:hAnsi="Pristin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E2717FF"/>
    <w:multiLevelType w:val="hybridMultilevel"/>
    <w:tmpl w:val="965E42E0"/>
    <w:lvl w:ilvl="0" w:tplc="07B61606">
      <w:start w:val="1"/>
      <w:numFmt w:val="bullet"/>
      <w:lvlText w:val="-"/>
      <w:lvlJc w:val="left"/>
      <w:pPr>
        <w:tabs>
          <w:tab w:val="num" w:pos="720"/>
        </w:tabs>
        <w:ind w:left="720" w:hanging="360"/>
      </w:pPr>
      <w:rPr>
        <w:rFonts w:ascii="Pristina" w:eastAsia="Times New Roman" w:hAnsi="Pristin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BA5D49"/>
    <w:multiLevelType w:val="multilevel"/>
    <w:tmpl w:val="2C60E1D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30"/>
  </w:num>
  <w:num w:numId="29">
    <w:abstractNumId w:val="31"/>
  </w:num>
  <w:num w:numId="30">
    <w:abstractNumId w:val="36"/>
  </w:num>
  <w:num w:numId="31">
    <w:abstractNumId w:val="33"/>
  </w:num>
  <w:num w:numId="32">
    <w:abstractNumId w:val="34"/>
  </w:num>
  <w:num w:numId="33">
    <w:abstractNumId w:val="35"/>
  </w:num>
  <w:num w:numId="34">
    <w:abstractNumId w:val="27"/>
  </w:num>
  <w:num w:numId="35">
    <w:abstractNumId w:val="28"/>
  </w:num>
  <w:num w:numId="36">
    <w:abstractNumId w:val="29"/>
  </w:num>
  <w:num w:numId="37">
    <w:abstractNumId w:val="32"/>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8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BE9"/>
    <w:rsid w:val="00003E6B"/>
    <w:rsid w:val="00005113"/>
    <w:rsid w:val="00010E33"/>
    <w:rsid w:val="000127D7"/>
    <w:rsid w:val="00020F92"/>
    <w:rsid w:val="00024CCE"/>
    <w:rsid w:val="000309E6"/>
    <w:rsid w:val="000325B5"/>
    <w:rsid w:val="00034CBA"/>
    <w:rsid w:val="00054377"/>
    <w:rsid w:val="000545CF"/>
    <w:rsid w:val="00060108"/>
    <w:rsid w:val="00062ABC"/>
    <w:rsid w:val="00070865"/>
    <w:rsid w:val="00072A61"/>
    <w:rsid w:val="000753B5"/>
    <w:rsid w:val="00077110"/>
    <w:rsid w:val="000821D2"/>
    <w:rsid w:val="00084C0A"/>
    <w:rsid w:val="00086561"/>
    <w:rsid w:val="00086A48"/>
    <w:rsid w:val="00087B52"/>
    <w:rsid w:val="00090E68"/>
    <w:rsid w:val="000A7390"/>
    <w:rsid w:val="000A7763"/>
    <w:rsid w:val="000B1A51"/>
    <w:rsid w:val="000B1A97"/>
    <w:rsid w:val="000B37C4"/>
    <w:rsid w:val="000C609E"/>
    <w:rsid w:val="000D65E2"/>
    <w:rsid w:val="000E0055"/>
    <w:rsid w:val="000E3BCE"/>
    <w:rsid w:val="000E4D03"/>
    <w:rsid w:val="000F693D"/>
    <w:rsid w:val="001008BA"/>
    <w:rsid w:val="001025D6"/>
    <w:rsid w:val="00102E5A"/>
    <w:rsid w:val="00110D06"/>
    <w:rsid w:val="00123074"/>
    <w:rsid w:val="0012349B"/>
    <w:rsid w:val="001243CA"/>
    <w:rsid w:val="00125350"/>
    <w:rsid w:val="0012653F"/>
    <w:rsid w:val="001444BF"/>
    <w:rsid w:val="001522DF"/>
    <w:rsid w:val="001535A7"/>
    <w:rsid w:val="00153CAC"/>
    <w:rsid w:val="001608F7"/>
    <w:rsid w:val="00164A19"/>
    <w:rsid w:val="00167494"/>
    <w:rsid w:val="00174792"/>
    <w:rsid w:val="00176317"/>
    <w:rsid w:val="00177E69"/>
    <w:rsid w:val="00183588"/>
    <w:rsid w:val="00184ED5"/>
    <w:rsid w:val="00196BA4"/>
    <w:rsid w:val="001A0FF0"/>
    <w:rsid w:val="001A20CF"/>
    <w:rsid w:val="001A6B72"/>
    <w:rsid w:val="001A6D21"/>
    <w:rsid w:val="001C23A5"/>
    <w:rsid w:val="001C7022"/>
    <w:rsid w:val="001D20BF"/>
    <w:rsid w:val="001E476C"/>
    <w:rsid w:val="001E7D5F"/>
    <w:rsid w:val="001F7F1C"/>
    <w:rsid w:val="00200810"/>
    <w:rsid w:val="00202FBB"/>
    <w:rsid w:val="00203B08"/>
    <w:rsid w:val="00204E21"/>
    <w:rsid w:val="00204FF6"/>
    <w:rsid w:val="00207390"/>
    <w:rsid w:val="002074E3"/>
    <w:rsid w:val="00215F08"/>
    <w:rsid w:val="00222A39"/>
    <w:rsid w:val="0022402A"/>
    <w:rsid w:val="00224C09"/>
    <w:rsid w:val="002251A0"/>
    <w:rsid w:val="00227033"/>
    <w:rsid w:val="002300E3"/>
    <w:rsid w:val="00235AAB"/>
    <w:rsid w:val="002411EB"/>
    <w:rsid w:val="00245AE6"/>
    <w:rsid w:val="00247C18"/>
    <w:rsid w:val="002513BE"/>
    <w:rsid w:val="0025667E"/>
    <w:rsid w:val="002627B0"/>
    <w:rsid w:val="0027350E"/>
    <w:rsid w:val="002754A0"/>
    <w:rsid w:val="00280D00"/>
    <w:rsid w:val="00282E2C"/>
    <w:rsid w:val="00284B2F"/>
    <w:rsid w:val="002932A6"/>
    <w:rsid w:val="00294460"/>
    <w:rsid w:val="00296B12"/>
    <w:rsid w:val="00296D90"/>
    <w:rsid w:val="00297A99"/>
    <w:rsid w:val="002A0D20"/>
    <w:rsid w:val="002A689A"/>
    <w:rsid w:val="002A79A7"/>
    <w:rsid w:val="002A7F34"/>
    <w:rsid w:val="002B23DA"/>
    <w:rsid w:val="002B2D91"/>
    <w:rsid w:val="002C4B74"/>
    <w:rsid w:val="002C5B4F"/>
    <w:rsid w:val="002D6F87"/>
    <w:rsid w:val="002D7EA3"/>
    <w:rsid w:val="002E6198"/>
    <w:rsid w:val="002E6700"/>
    <w:rsid w:val="002F164F"/>
    <w:rsid w:val="002F42E0"/>
    <w:rsid w:val="00300058"/>
    <w:rsid w:val="003008E8"/>
    <w:rsid w:val="00301DE4"/>
    <w:rsid w:val="003038E4"/>
    <w:rsid w:val="00306A80"/>
    <w:rsid w:val="003104E1"/>
    <w:rsid w:val="00310BC6"/>
    <w:rsid w:val="00320680"/>
    <w:rsid w:val="0032550F"/>
    <w:rsid w:val="00327B17"/>
    <w:rsid w:val="003327EB"/>
    <w:rsid w:val="00353A8B"/>
    <w:rsid w:val="003554AF"/>
    <w:rsid w:val="0035642B"/>
    <w:rsid w:val="003624AA"/>
    <w:rsid w:val="00362711"/>
    <w:rsid w:val="00366149"/>
    <w:rsid w:val="003709F7"/>
    <w:rsid w:val="00374FCD"/>
    <w:rsid w:val="00386E38"/>
    <w:rsid w:val="00390298"/>
    <w:rsid w:val="00391E09"/>
    <w:rsid w:val="003B0409"/>
    <w:rsid w:val="003B3294"/>
    <w:rsid w:val="003B462E"/>
    <w:rsid w:val="003B5C22"/>
    <w:rsid w:val="003B7924"/>
    <w:rsid w:val="003C1169"/>
    <w:rsid w:val="003C1EAB"/>
    <w:rsid w:val="003C77B6"/>
    <w:rsid w:val="003D2A4E"/>
    <w:rsid w:val="003D3788"/>
    <w:rsid w:val="003E1BF3"/>
    <w:rsid w:val="003E4FB9"/>
    <w:rsid w:val="003E5147"/>
    <w:rsid w:val="003F0D12"/>
    <w:rsid w:val="003F4AAC"/>
    <w:rsid w:val="00400868"/>
    <w:rsid w:val="00405116"/>
    <w:rsid w:val="00406CCA"/>
    <w:rsid w:val="004126DB"/>
    <w:rsid w:val="004152FD"/>
    <w:rsid w:val="00415F85"/>
    <w:rsid w:val="00425B79"/>
    <w:rsid w:val="00426A3C"/>
    <w:rsid w:val="004407BB"/>
    <w:rsid w:val="004415C3"/>
    <w:rsid w:val="00441F7D"/>
    <w:rsid w:val="00443440"/>
    <w:rsid w:val="004469FA"/>
    <w:rsid w:val="00450051"/>
    <w:rsid w:val="00450BB7"/>
    <w:rsid w:val="0045321D"/>
    <w:rsid w:val="004532B2"/>
    <w:rsid w:val="0045475D"/>
    <w:rsid w:val="00461B3B"/>
    <w:rsid w:val="00462E5F"/>
    <w:rsid w:val="0046380A"/>
    <w:rsid w:val="00467531"/>
    <w:rsid w:val="004679A2"/>
    <w:rsid w:val="004707C0"/>
    <w:rsid w:val="00474F22"/>
    <w:rsid w:val="004820A8"/>
    <w:rsid w:val="00485171"/>
    <w:rsid w:val="00491D01"/>
    <w:rsid w:val="0049391B"/>
    <w:rsid w:val="00493B14"/>
    <w:rsid w:val="00495300"/>
    <w:rsid w:val="004A394F"/>
    <w:rsid w:val="004A79A4"/>
    <w:rsid w:val="004A7C3B"/>
    <w:rsid w:val="004B452F"/>
    <w:rsid w:val="004C06AC"/>
    <w:rsid w:val="004C52CF"/>
    <w:rsid w:val="004C6D45"/>
    <w:rsid w:val="004D06EF"/>
    <w:rsid w:val="004D08D5"/>
    <w:rsid w:val="004D3A4B"/>
    <w:rsid w:val="004D4905"/>
    <w:rsid w:val="004E509B"/>
    <w:rsid w:val="004E5304"/>
    <w:rsid w:val="004F0378"/>
    <w:rsid w:val="004F44B8"/>
    <w:rsid w:val="004F4F1F"/>
    <w:rsid w:val="00500490"/>
    <w:rsid w:val="005004B3"/>
    <w:rsid w:val="00502D7F"/>
    <w:rsid w:val="00507941"/>
    <w:rsid w:val="0051005B"/>
    <w:rsid w:val="00510B63"/>
    <w:rsid w:val="00516900"/>
    <w:rsid w:val="00520F53"/>
    <w:rsid w:val="00524817"/>
    <w:rsid w:val="00525106"/>
    <w:rsid w:val="005275AE"/>
    <w:rsid w:val="00530500"/>
    <w:rsid w:val="005334A2"/>
    <w:rsid w:val="00544E22"/>
    <w:rsid w:val="00551611"/>
    <w:rsid w:val="005714B1"/>
    <w:rsid w:val="00572051"/>
    <w:rsid w:val="00572DFB"/>
    <w:rsid w:val="0058150A"/>
    <w:rsid w:val="00582E67"/>
    <w:rsid w:val="00586C56"/>
    <w:rsid w:val="00594490"/>
    <w:rsid w:val="005A77D9"/>
    <w:rsid w:val="005B144A"/>
    <w:rsid w:val="005C0FBF"/>
    <w:rsid w:val="005C1867"/>
    <w:rsid w:val="005C60CC"/>
    <w:rsid w:val="005C6F92"/>
    <w:rsid w:val="005D451F"/>
    <w:rsid w:val="005E1726"/>
    <w:rsid w:val="005E3692"/>
    <w:rsid w:val="005E43CA"/>
    <w:rsid w:val="005E49D1"/>
    <w:rsid w:val="005E7ACE"/>
    <w:rsid w:val="005F2B72"/>
    <w:rsid w:val="005F5433"/>
    <w:rsid w:val="005F5F6B"/>
    <w:rsid w:val="005F73EF"/>
    <w:rsid w:val="0060113B"/>
    <w:rsid w:val="00606289"/>
    <w:rsid w:val="00606D60"/>
    <w:rsid w:val="00606F0D"/>
    <w:rsid w:val="00610332"/>
    <w:rsid w:val="006106E3"/>
    <w:rsid w:val="00615A86"/>
    <w:rsid w:val="006244E9"/>
    <w:rsid w:val="00627499"/>
    <w:rsid w:val="0063453F"/>
    <w:rsid w:val="006419F7"/>
    <w:rsid w:val="00646013"/>
    <w:rsid w:val="00646253"/>
    <w:rsid w:val="0064675D"/>
    <w:rsid w:val="00652524"/>
    <w:rsid w:val="00653B66"/>
    <w:rsid w:val="00655C46"/>
    <w:rsid w:val="006614A6"/>
    <w:rsid w:val="0066306F"/>
    <w:rsid w:val="00680BA0"/>
    <w:rsid w:val="00681C19"/>
    <w:rsid w:val="00691FC7"/>
    <w:rsid w:val="00697BD0"/>
    <w:rsid w:val="006A60A4"/>
    <w:rsid w:val="006A7349"/>
    <w:rsid w:val="006B1582"/>
    <w:rsid w:val="006B3AB9"/>
    <w:rsid w:val="006B5530"/>
    <w:rsid w:val="006D0CD3"/>
    <w:rsid w:val="006D346F"/>
    <w:rsid w:val="006D3DE0"/>
    <w:rsid w:val="006E5AE8"/>
    <w:rsid w:val="006F28B4"/>
    <w:rsid w:val="006F42EA"/>
    <w:rsid w:val="006F70A8"/>
    <w:rsid w:val="00701C40"/>
    <w:rsid w:val="007030D0"/>
    <w:rsid w:val="00704374"/>
    <w:rsid w:val="00705BF1"/>
    <w:rsid w:val="0070711F"/>
    <w:rsid w:val="00710D5E"/>
    <w:rsid w:val="00713F3B"/>
    <w:rsid w:val="007163CF"/>
    <w:rsid w:val="00725F5A"/>
    <w:rsid w:val="00726AEA"/>
    <w:rsid w:val="00727C09"/>
    <w:rsid w:val="00731B4B"/>
    <w:rsid w:val="007356E8"/>
    <w:rsid w:val="0074083B"/>
    <w:rsid w:val="007533FC"/>
    <w:rsid w:val="007549C1"/>
    <w:rsid w:val="007622DE"/>
    <w:rsid w:val="007701F9"/>
    <w:rsid w:val="007705B5"/>
    <w:rsid w:val="007727D2"/>
    <w:rsid w:val="00772846"/>
    <w:rsid w:val="00776FB6"/>
    <w:rsid w:val="00783A93"/>
    <w:rsid w:val="007842BC"/>
    <w:rsid w:val="00786695"/>
    <w:rsid w:val="007877AC"/>
    <w:rsid w:val="00792730"/>
    <w:rsid w:val="00796953"/>
    <w:rsid w:val="00797CDD"/>
    <w:rsid w:val="007C0253"/>
    <w:rsid w:val="007C5FE3"/>
    <w:rsid w:val="007E304E"/>
    <w:rsid w:val="007F2EB1"/>
    <w:rsid w:val="007F387C"/>
    <w:rsid w:val="007F3BFE"/>
    <w:rsid w:val="007F49A7"/>
    <w:rsid w:val="00802763"/>
    <w:rsid w:val="008033B1"/>
    <w:rsid w:val="00806FA5"/>
    <w:rsid w:val="008073BD"/>
    <w:rsid w:val="00807D16"/>
    <w:rsid w:val="00810756"/>
    <w:rsid w:val="00814BE9"/>
    <w:rsid w:val="00815D30"/>
    <w:rsid w:val="00821C11"/>
    <w:rsid w:val="00823DFD"/>
    <w:rsid w:val="00841D3C"/>
    <w:rsid w:val="0084242A"/>
    <w:rsid w:val="00847E82"/>
    <w:rsid w:val="00850247"/>
    <w:rsid w:val="00854E5F"/>
    <w:rsid w:val="008560B4"/>
    <w:rsid w:val="00862025"/>
    <w:rsid w:val="008620DD"/>
    <w:rsid w:val="0086743E"/>
    <w:rsid w:val="00875BB6"/>
    <w:rsid w:val="00877758"/>
    <w:rsid w:val="00883885"/>
    <w:rsid w:val="008859B8"/>
    <w:rsid w:val="00886DDF"/>
    <w:rsid w:val="00887B00"/>
    <w:rsid w:val="008904E1"/>
    <w:rsid w:val="008A5F35"/>
    <w:rsid w:val="008A7123"/>
    <w:rsid w:val="008B12F9"/>
    <w:rsid w:val="008B1B85"/>
    <w:rsid w:val="008B6B3D"/>
    <w:rsid w:val="008C27AB"/>
    <w:rsid w:val="008C2830"/>
    <w:rsid w:val="008C5136"/>
    <w:rsid w:val="008C5363"/>
    <w:rsid w:val="008D3188"/>
    <w:rsid w:val="008D6112"/>
    <w:rsid w:val="008D6402"/>
    <w:rsid w:val="008D791C"/>
    <w:rsid w:val="008E09E6"/>
    <w:rsid w:val="008F5E26"/>
    <w:rsid w:val="008F6DC6"/>
    <w:rsid w:val="00900D26"/>
    <w:rsid w:val="00925DCB"/>
    <w:rsid w:val="009317DF"/>
    <w:rsid w:val="0093480C"/>
    <w:rsid w:val="00934D45"/>
    <w:rsid w:val="00936E1F"/>
    <w:rsid w:val="00945E45"/>
    <w:rsid w:val="00955781"/>
    <w:rsid w:val="00962004"/>
    <w:rsid w:val="0096710B"/>
    <w:rsid w:val="00967980"/>
    <w:rsid w:val="00975EE5"/>
    <w:rsid w:val="009858E9"/>
    <w:rsid w:val="0098644C"/>
    <w:rsid w:val="00986CCD"/>
    <w:rsid w:val="0098712F"/>
    <w:rsid w:val="0099488B"/>
    <w:rsid w:val="009A0A51"/>
    <w:rsid w:val="009A15FD"/>
    <w:rsid w:val="009A46FA"/>
    <w:rsid w:val="009B52E5"/>
    <w:rsid w:val="009C2C57"/>
    <w:rsid w:val="009C65AE"/>
    <w:rsid w:val="009D1CC5"/>
    <w:rsid w:val="009D7E8B"/>
    <w:rsid w:val="009F4462"/>
    <w:rsid w:val="009F6A1E"/>
    <w:rsid w:val="00A00F1C"/>
    <w:rsid w:val="00A07B71"/>
    <w:rsid w:val="00A12690"/>
    <w:rsid w:val="00A16F2D"/>
    <w:rsid w:val="00A21514"/>
    <w:rsid w:val="00A25907"/>
    <w:rsid w:val="00A34235"/>
    <w:rsid w:val="00A362E1"/>
    <w:rsid w:val="00A41AAE"/>
    <w:rsid w:val="00A42E07"/>
    <w:rsid w:val="00A46B3B"/>
    <w:rsid w:val="00A51013"/>
    <w:rsid w:val="00A52E31"/>
    <w:rsid w:val="00A56C59"/>
    <w:rsid w:val="00A56DEF"/>
    <w:rsid w:val="00A71AF0"/>
    <w:rsid w:val="00A80FDF"/>
    <w:rsid w:val="00A8774D"/>
    <w:rsid w:val="00A927C2"/>
    <w:rsid w:val="00A93A6E"/>
    <w:rsid w:val="00A93D19"/>
    <w:rsid w:val="00A944C4"/>
    <w:rsid w:val="00A94543"/>
    <w:rsid w:val="00AA1486"/>
    <w:rsid w:val="00AA49F1"/>
    <w:rsid w:val="00AA6DCA"/>
    <w:rsid w:val="00AB1DBA"/>
    <w:rsid w:val="00AC5B7D"/>
    <w:rsid w:val="00AC5DD6"/>
    <w:rsid w:val="00AD66FC"/>
    <w:rsid w:val="00AE44D7"/>
    <w:rsid w:val="00AE773B"/>
    <w:rsid w:val="00AF1DED"/>
    <w:rsid w:val="00AF2905"/>
    <w:rsid w:val="00AF410C"/>
    <w:rsid w:val="00B02DA0"/>
    <w:rsid w:val="00B12E2E"/>
    <w:rsid w:val="00B15A98"/>
    <w:rsid w:val="00B2681C"/>
    <w:rsid w:val="00B27C5B"/>
    <w:rsid w:val="00B41EAE"/>
    <w:rsid w:val="00B461F9"/>
    <w:rsid w:val="00B55948"/>
    <w:rsid w:val="00B57910"/>
    <w:rsid w:val="00B61108"/>
    <w:rsid w:val="00B645CE"/>
    <w:rsid w:val="00B73226"/>
    <w:rsid w:val="00B7528B"/>
    <w:rsid w:val="00B76694"/>
    <w:rsid w:val="00B91BE2"/>
    <w:rsid w:val="00B924E2"/>
    <w:rsid w:val="00B9349E"/>
    <w:rsid w:val="00B95EAC"/>
    <w:rsid w:val="00B97642"/>
    <w:rsid w:val="00BA51A8"/>
    <w:rsid w:val="00BA51D4"/>
    <w:rsid w:val="00BC11B4"/>
    <w:rsid w:val="00BC7A31"/>
    <w:rsid w:val="00BF27C6"/>
    <w:rsid w:val="00BF35F1"/>
    <w:rsid w:val="00C04B53"/>
    <w:rsid w:val="00C144BC"/>
    <w:rsid w:val="00C170FF"/>
    <w:rsid w:val="00C2487D"/>
    <w:rsid w:val="00C27DC9"/>
    <w:rsid w:val="00C31498"/>
    <w:rsid w:val="00C31B7E"/>
    <w:rsid w:val="00C3484A"/>
    <w:rsid w:val="00C54114"/>
    <w:rsid w:val="00C55960"/>
    <w:rsid w:val="00C56390"/>
    <w:rsid w:val="00C5793A"/>
    <w:rsid w:val="00C60854"/>
    <w:rsid w:val="00C6223A"/>
    <w:rsid w:val="00C65F41"/>
    <w:rsid w:val="00C73B13"/>
    <w:rsid w:val="00C75AC7"/>
    <w:rsid w:val="00C82229"/>
    <w:rsid w:val="00C90B61"/>
    <w:rsid w:val="00C9594F"/>
    <w:rsid w:val="00C976ED"/>
    <w:rsid w:val="00CA2734"/>
    <w:rsid w:val="00CA4FAF"/>
    <w:rsid w:val="00CB4CBE"/>
    <w:rsid w:val="00CB573F"/>
    <w:rsid w:val="00CB6EA1"/>
    <w:rsid w:val="00CC0831"/>
    <w:rsid w:val="00CC083A"/>
    <w:rsid w:val="00CC21E7"/>
    <w:rsid w:val="00CD4176"/>
    <w:rsid w:val="00CF01ED"/>
    <w:rsid w:val="00CF1358"/>
    <w:rsid w:val="00CF3E86"/>
    <w:rsid w:val="00CF554C"/>
    <w:rsid w:val="00D05A56"/>
    <w:rsid w:val="00D06F92"/>
    <w:rsid w:val="00D11E00"/>
    <w:rsid w:val="00D204CB"/>
    <w:rsid w:val="00D230C2"/>
    <w:rsid w:val="00D33C14"/>
    <w:rsid w:val="00D34BFE"/>
    <w:rsid w:val="00D34F01"/>
    <w:rsid w:val="00D36996"/>
    <w:rsid w:val="00D37AB0"/>
    <w:rsid w:val="00D40F1F"/>
    <w:rsid w:val="00D43F61"/>
    <w:rsid w:val="00D474A5"/>
    <w:rsid w:val="00D55986"/>
    <w:rsid w:val="00D563AB"/>
    <w:rsid w:val="00D6177F"/>
    <w:rsid w:val="00D64D9D"/>
    <w:rsid w:val="00D6683F"/>
    <w:rsid w:val="00D678F4"/>
    <w:rsid w:val="00D73DD9"/>
    <w:rsid w:val="00D75B2A"/>
    <w:rsid w:val="00D823EE"/>
    <w:rsid w:val="00D824B7"/>
    <w:rsid w:val="00D90924"/>
    <w:rsid w:val="00D92B8B"/>
    <w:rsid w:val="00DC5207"/>
    <w:rsid w:val="00DD7F25"/>
    <w:rsid w:val="00DE03A1"/>
    <w:rsid w:val="00DE23B5"/>
    <w:rsid w:val="00DE421A"/>
    <w:rsid w:val="00DF1F30"/>
    <w:rsid w:val="00DF3F00"/>
    <w:rsid w:val="00DF6D03"/>
    <w:rsid w:val="00E03189"/>
    <w:rsid w:val="00E05811"/>
    <w:rsid w:val="00E0613F"/>
    <w:rsid w:val="00E17B2C"/>
    <w:rsid w:val="00E214BF"/>
    <w:rsid w:val="00E215B7"/>
    <w:rsid w:val="00E25348"/>
    <w:rsid w:val="00E30393"/>
    <w:rsid w:val="00E35341"/>
    <w:rsid w:val="00E42D0C"/>
    <w:rsid w:val="00E44BD9"/>
    <w:rsid w:val="00E465D4"/>
    <w:rsid w:val="00E4662E"/>
    <w:rsid w:val="00E55D0A"/>
    <w:rsid w:val="00E60C3B"/>
    <w:rsid w:val="00E61D1A"/>
    <w:rsid w:val="00E64FDB"/>
    <w:rsid w:val="00E65784"/>
    <w:rsid w:val="00E662F5"/>
    <w:rsid w:val="00E66D56"/>
    <w:rsid w:val="00E747B3"/>
    <w:rsid w:val="00E81A3F"/>
    <w:rsid w:val="00E82920"/>
    <w:rsid w:val="00E83039"/>
    <w:rsid w:val="00E91C94"/>
    <w:rsid w:val="00E92B64"/>
    <w:rsid w:val="00EA203D"/>
    <w:rsid w:val="00EA6766"/>
    <w:rsid w:val="00EA75D1"/>
    <w:rsid w:val="00EC56FC"/>
    <w:rsid w:val="00ED0ED1"/>
    <w:rsid w:val="00ED444E"/>
    <w:rsid w:val="00EE02B5"/>
    <w:rsid w:val="00EE27B4"/>
    <w:rsid w:val="00EE6717"/>
    <w:rsid w:val="00F02537"/>
    <w:rsid w:val="00F02AE6"/>
    <w:rsid w:val="00F04ABF"/>
    <w:rsid w:val="00F0530C"/>
    <w:rsid w:val="00F1610F"/>
    <w:rsid w:val="00F2328B"/>
    <w:rsid w:val="00F23AC7"/>
    <w:rsid w:val="00F246DB"/>
    <w:rsid w:val="00F30CBE"/>
    <w:rsid w:val="00F353F1"/>
    <w:rsid w:val="00F37010"/>
    <w:rsid w:val="00F4108C"/>
    <w:rsid w:val="00F428CB"/>
    <w:rsid w:val="00F43B0C"/>
    <w:rsid w:val="00F43E1E"/>
    <w:rsid w:val="00F44F10"/>
    <w:rsid w:val="00F450AD"/>
    <w:rsid w:val="00F514AC"/>
    <w:rsid w:val="00F61EE1"/>
    <w:rsid w:val="00F73FDE"/>
    <w:rsid w:val="00F80751"/>
    <w:rsid w:val="00F83BA6"/>
    <w:rsid w:val="00F956DC"/>
    <w:rsid w:val="00FA251F"/>
    <w:rsid w:val="00FA35BC"/>
    <w:rsid w:val="00FB2748"/>
    <w:rsid w:val="00FB5BD8"/>
    <w:rsid w:val="00FC2CA1"/>
    <w:rsid w:val="00FC5785"/>
    <w:rsid w:val="00FC76EB"/>
    <w:rsid w:val="00FD132E"/>
    <w:rsid w:val="00FD42AF"/>
    <w:rsid w:val="00FD51FC"/>
    <w:rsid w:val="00FD7317"/>
    <w:rsid w:val="00FD76B6"/>
    <w:rsid w:val="00FE1896"/>
    <w:rsid w:val="00FE40BC"/>
    <w:rsid w:val="00FF35DD"/>
    <w:rsid w:val="00FF5330"/>
    <w:rsid w:val="00FF54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1F818928"/>
  <w15:docId w15:val="{FCEA5A67-014D-4B80-BE90-B1C4FC120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AAC"/>
    <w:pPr>
      <w:spacing w:after="200" w:line="276" w:lineRule="auto"/>
    </w:pPr>
    <w:rPr>
      <w:sz w:val="22"/>
      <w:szCs w:val="22"/>
    </w:rPr>
  </w:style>
  <w:style w:type="paragraph" w:styleId="Titre1">
    <w:name w:val="heading 1"/>
    <w:aliases w:val="TITRE 1 - BP"/>
    <w:basedOn w:val="Normal"/>
    <w:next w:val="Normal"/>
    <w:link w:val="Titre1Car"/>
    <w:uiPriority w:val="99"/>
    <w:qFormat/>
    <w:rsid w:val="00594490"/>
    <w:pPr>
      <w:numPr>
        <w:numId w:val="35"/>
      </w:numPr>
      <w:spacing w:before="480" w:after="0"/>
      <w:contextualSpacing/>
      <w:outlineLvl w:val="0"/>
    </w:pPr>
    <w:rPr>
      <w:rFonts w:ascii="Times New Roman" w:hAnsi="Times New Roman"/>
      <w:b/>
      <w:bCs/>
      <w:caps/>
      <w:sz w:val="24"/>
      <w:szCs w:val="24"/>
    </w:rPr>
  </w:style>
  <w:style w:type="paragraph" w:styleId="Titre2">
    <w:name w:val="heading 2"/>
    <w:basedOn w:val="Normal"/>
    <w:next w:val="Normal"/>
    <w:link w:val="Titre2Car"/>
    <w:uiPriority w:val="99"/>
    <w:qFormat/>
    <w:rsid w:val="00594490"/>
    <w:pPr>
      <w:numPr>
        <w:ilvl w:val="1"/>
        <w:numId w:val="35"/>
      </w:numPr>
      <w:spacing w:before="200" w:after="0"/>
      <w:outlineLvl w:val="1"/>
    </w:pPr>
    <w:rPr>
      <w:rFonts w:ascii="Times New Roman" w:hAnsi="Times New Roman"/>
      <w:b/>
      <w:bCs/>
      <w:sz w:val="24"/>
      <w:szCs w:val="24"/>
      <w:u w:val="single"/>
    </w:rPr>
  </w:style>
  <w:style w:type="paragraph" w:styleId="Titre3">
    <w:name w:val="heading 3"/>
    <w:aliases w:val="Titre 3 BP"/>
    <w:basedOn w:val="Normal"/>
    <w:next w:val="Normal"/>
    <w:link w:val="Titre3Car"/>
    <w:uiPriority w:val="99"/>
    <w:qFormat/>
    <w:rsid w:val="00594490"/>
    <w:pPr>
      <w:numPr>
        <w:ilvl w:val="2"/>
        <w:numId w:val="35"/>
      </w:numPr>
      <w:spacing w:before="200" w:after="0" w:line="271" w:lineRule="auto"/>
      <w:ind w:left="720"/>
      <w:outlineLvl w:val="2"/>
    </w:pPr>
    <w:rPr>
      <w:rFonts w:ascii="Times New Roman" w:hAnsi="Times New Roman"/>
      <w:b/>
      <w:bCs/>
      <w:sz w:val="24"/>
      <w:szCs w:val="24"/>
    </w:rPr>
  </w:style>
  <w:style w:type="paragraph" w:styleId="Titre4">
    <w:name w:val="heading 4"/>
    <w:basedOn w:val="Normal"/>
    <w:next w:val="Normal"/>
    <w:link w:val="Titre4Car"/>
    <w:uiPriority w:val="99"/>
    <w:qFormat/>
    <w:rsid w:val="00594490"/>
    <w:pPr>
      <w:numPr>
        <w:ilvl w:val="3"/>
        <w:numId w:val="35"/>
      </w:numPr>
      <w:spacing w:before="200" w:after="0"/>
      <w:outlineLvl w:val="3"/>
    </w:pPr>
    <w:rPr>
      <w:rFonts w:ascii="Times New Roman" w:hAnsi="Times New Roman"/>
      <w:bCs/>
      <w:iCs/>
      <w:sz w:val="24"/>
      <w:szCs w:val="24"/>
      <w:u w:val="single"/>
    </w:rPr>
  </w:style>
  <w:style w:type="paragraph" w:styleId="Titre5">
    <w:name w:val="heading 5"/>
    <w:basedOn w:val="Normal"/>
    <w:next w:val="Normal"/>
    <w:link w:val="Titre5Car"/>
    <w:uiPriority w:val="99"/>
    <w:qFormat/>
    <w:rsid w:val="00362711"/>
    <w:pPr>
      <w:numPr>
        <w:ilvl w:val="4"/>
        <w:numId w:val="35"/>
      </w:numPr>
      <w:spacing w:before="200" w:after="0"/>
      <w:outlineLvl w:val="4"/>
    </w:pPr>
    <w:rPr>
      <w:rFonts w:ascii="Cambria" w:hAnsi="Cambria"/>
      <w:b/>
      <w:bCs/>
      <w:color w:val="7F7F7F"/>
      <w:sz w:val="20"/>
      <w:szCs w:val="20"/>
    </w:rPr>
  </w:style>
  <w:style w:type="paragraph" w:styleId="Titre6">
    <w:name w:val="heading 6"/>
    <w:basedOn w:val="Normal"/>
    <w:next w:val="Normal"/>
    <w:link w:val="Titre6Car"/>
    <w:uiPriority w:val="99"/>
    <w:qFormat/>
    <w:rsid w:val="00362711"/>
    <w:pPr>
      <w:numPr>
        <w:ilvl w:val="5"/>
        <w:numId w:val="35"/>
      </w:numPr>
      <w:spacing w:after="0" w:line="271" w:lineRule="auto"/>
      <w:outlineLvl w:val="5"/>
    </w:pPr>
    <w:rPr>
      <w:rFonts w:ascii="Cambria" w:hAnsi="Cambria"/>
      <w:b/>
      <w:bCs/>
      <w:i/>
      <w:iCs/>
      <w:color w:val="7F7F7F"/>
      <w:sz w:val="20"/>
      <w:szCs w:val="20"/>
    </w:rPr>
  </w:style>
  <w:style w:type="paragraph" w:styleId="Titre7">
    <w:name w:val="heading 7"/>
    <w:basedOn w:val="Normal"/>
    <w:next w:val="Normal"/>
    <w:link w:val="Titre7Car"/>
    <w:uiPriority w:val="99"/>
    <w:qFormat/>
    <w:rsid w:val="00362711"/>
    <w:pPr>
      <w:numPr>
        <w:ilvl w:val="6"/>
        <w:numId w:val="35"/>
      </w:numPr>
      <w:spacing w:after="0"/>
      <w:outlineLvl w:val="6"/>
    </w:pPr>
    <w:rPr>
      <w:rFonts w:ascii="Cambria" w:hAnsi="Cambria"/>
      <w:i/>
      <w:iCs/>
      <w:sz w:val="20"/>
      <w:szCs w:val="20"/>
    </w:rPr>
  </w:style>
  <w:style w:type="paragraph" w:styleId="Titre8">
    <w:name w:val="heading 8"/>
    <w:basedOn w:val="Normal"/>
    <w:next w:val="Normal"/>
    <w:link w:val="Titre8Car"/>
    <w:uiPriority w:val="99"/>
    <w:qFormat/>
    <w:rsid w:val="00362711"/>
    <w:pPr>
      <w:numPr>
        <w:ilvl w:val="7"/>
        <w:numId w:val="35"/>
      </w:numPr>
      <w:spacing w:after="0"/>
      <w:outlineLvl w:val="7"/>
    </w:pPr>
    <w:rPr>
      <w:rFonts w:ascii="Cambria" w:hAnsi="Cambria"/>
      <w:sz w:val="20"/>
      <w:szCs w:val="20"/>
    </w:rPr>
  </w:style>
  <w:style w:type="paragraph" w:styleId="Titre9">
    <w:name w:val="heading 9"/>
    <w:basedOn w:val="Normal"/>
    <w:next w:val="Normal"/>
    <w:link w:val="Titre9Car"/>
    <w:uiPriority w:val="99"/>
    <w:qFormat/>
    <w:rsid w:val="00362711"/>
    <w:pPr>
      <w:numPr>
        <w:ilvl w:val="8"/>
        <w:numId w:val="35"/>
      </w:numPr>
      <w:spacing w:after="0"/>
      <w:outlineLvl w:val="8"/>
    </w:pPr>
    <w:rPr>
      <w:rFonts w:ascii="Cambria" w:hAnsi="Cambria"/>
      <w:i/>
      <w:iCs/>
      <w:spacing w:val="5"/>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 BP Car"/>
    <w:link w:val="Titre1"/>
    <w:uiPriority w:val="99"/>
    <w:locked/>
    <w:rsid w:val="00594490"/>
    <w:rPr>
      <w:rFonts w:ascii="Times New Roman" w:hAnsi="Times New Roman" w:cs="Times New Roman"/>
      <w:b/>
      <w:bCs/>
      <w:caps/>
      <w:sz w:val="24"/>
      <w:szCs w:val="24"/>
    </w:rPr>
  </w:style>
  <w:style w:type="character" w:customStyle="1" w:styleId="Titre2Car">
    <w:name w:val="Titre 2 Car"/>
    <w:link w:val="Titre2"/>
    <w:uiPriority w:val="99"/>
    <w:locked/>
    <w:rsid w:val="00594490"/>
    <w:rPr>
      <w:rFonts w:ascii="Times New Roman" w:hAnsi="Times New Roman" w:cs="Times New Roman"/>
      <w:b/>
      <w:bCs/>
      <w:sz w:val="24"/>
      <w:szCs w:val="24"/>
      <w:u w:val="single"/>
    </w:rPr>
  </w:style>
  <w:style w:type="character" w:customStyle="1" w:styleId="Titre3Car">
    <w:name w:val="Titre 3 Car"/>
    <w:aliases w:val="Titre 3 BP Car"/>
    <w:link w:val="Titre3"/>
    <w:uiPriority w:val="99"/>
    <w:locked/>
    <w:rsid w:val="00594490"/>
    <w:rPr>
      <w:rFonts w:ascii="Times New Roman" w:hAnsi="Times New Roman" w:cs="Times New Roman"/>
      <w:b/>
      <w:bCs/>
      <w:sz w:val="24"/>
      <w:szCs w:val="24"/>
    </w:rPr>
  </w:style>
  <w:style w:type="character" w:customStyle="1" w:styleId="Titre4Car">
    <w:name w:val="Titre 4 Car"/>
    <w:link w:val="Titre4"/>
    <w:uiPriority w:val="99"/>
    <w:locked/>
    <w:rsid w:val="00594490"/>
    <w:rPr>
      <w:rFonts w:ascii="Times New Roman" w:hAnsi="Times New Roman" w:cs="Times New Roman"/>
      <w:bCs/>
      <w:iCs/>
      <w:sz w:val="24"/>
      <w:szCs w:val="24"/>
      <w:u w:val="single"/>
    </w:rPr>
  </w:style>
  <w:style w:type="character" w:customStyle="1" w:styleId="Titre5Car">
    <w:name w:val="Titre 5 Car"/>
    <w:link w:val="Titre5"/>
    <w:uiPriority w:val="99"/>
    <w:locked/>
    <w:rsid w:val="00362711"/>
    <w:rPr>
      <w:rFonts w:ascii="Cambria" w:hAnsi="Cambria" w:cs="Times New Roman"/>
      <w:b/>
      <w:bCs/>
      <w:color w:val="7F7F7F"/>
      <w:sz w:val="20"/>
      <w:szCs w:val="20"/>
    </w:rPr>
  </w:style>
  <w:style w:type="character" w:customStyle="1" w:styleId="Titre6Car">
    <w:name w:val="Titre 6 Car"/>
    <w:link w:val="Titre6"/>
    <w:uiPriority w:val="99"/>
    <w:locked/>
    <w:rsid w:val="00362711"/>
    <w:rPr>
      <w:rFonts w:ascii="Cambria" w:hAnsi="Cambria" w:cs="Times New Roman"/>
      <w:b/>
      <w:bCs/>
      <w:i/>
      <w:iCs/>
      <w:color w:val="7F7F7F"/>
      <w:sz w:val="20"/>
      <w:szCs w:val="20"/>
    </w:rPr>
  </w:style>
  <w:style w:type="character" w:customStyle="1" w:styleId="Titre7Car">
    <w:name w:val="Titre 7 Car"/>
    <w:link w:val="Titre7"/>
    <w:uiPriority w:val="99"/>
    <w:locked/>
    <w:rsid w:val="00362711"/>
    <w:rPr>
      <w:rFonts w:ascii="Cambria" w:hAnsi="Cambria" w:cs="Times New Roman"/>
      <w:i/>
      <w:iCs/>
      <w:sz w:val="20"/>
      <w:szCs w:val="20"/>
    </w:rPr>
  </w:style>
  <w:style w:type="character" w:customStyle="1" w:styleId="Titre8Car">
    <w:name w:val="Titre 8 Car"/>
    <w:link w:val="Titre8"/>
    <w:uiPriority w:val="99"/>
    <w:locked/>
    <w:rsid w:val="00362711"/>
    <w:rPr>
      <w:rFonts w:ascii="Cambria" w:hAnsi="Cambria" w:cs="Times New Roman"/>
      <w:sz w:val="20"/>
      <w:szCs w:val="20"/>
    </w:rPr>
  </w:style>
  <w:style w:type="character" w:customStyle="1" w:styleId="Titre9Car">
    <w:name w:val="Titre 9 Car"/>
    <w:link w:val="Titre9"/>
    <w:uiPriority w:val="99"/>
    <w:locked/>
    <w:rsid w:val="00362711"/>
    <w:rPr>
      <w:rFonts w:ascii="Cambria" w:hAnsi="Cambria" w:cs="Times New Roman"/>
      <w:i/>
      <w:iCs/>
      <w:spacing w:val="5"/>
      <w:sz w:val="20"/>
      <w:szCs w:val="20"/>
    </w:rPr>
  </w:style>
  <w:style w:type="paragraph" w:customStyle="1" w:styleId="Titre11">
    <w:name w:val="Titre1"/>
    <w:basedOn w:val="Normal"/>
    <w:next w:val="Corpsdetexte"/>
    <w:uiPriority w:val="99"/>
    <w:rsid w:val="003F4AAC"/>
    <w:pPr>
      <w:keepNext/>
      <w:spacing w:before="240" w:after="120"/>
    </w:pPr>
    <w:rPr>
      <w:rFonts w:ascii="Arial" w:eastAsia="Microsoft YaHei" w:hAnsi="Arial" w:cs="Mangal"/>
      <w:sz w:val="28"/>
      <w:szCs w:val="28"/>
    </w:rPr>
  </w:style>
  <w:style w:type="paragraph" w:styleId="Corpsdetexte">
    <w:name w:val="Body Text"/>
    <w:basedOn w:val="Normal"/>
    <w:link w:val="CorpsdetexteCar"/>
    <w:uiPriority w:val="99"/>
    <w:rsid w:val="003F4AAC"/>
    <w:pPr>
      <w:spacing w:after="120"/>
      <w:jc w:val="both"/>
    </w:pPr>
    <w:rPr>
      <w:rFonts w:ascii="Arial" w:eastAsia="SimSun" w:hAnsi="Arial" w:cs="Mangal"/>
      <w:kern w:val="1"/>
      <w:sz w:val="20"/>
      <w:szCs w:val="24"/>
      <w:lang w:eastAsia="hi-IN" w:bidi="hi-IN"/>
    </w:rPr>
  </w:style>
  <w:style w:type="character" w:customStyle="1" w:styleId="CorpsdetexteCar">
    <w:name w:val="Corps de texte Car"/>
    <w:link w:val="Corpsdetexte"/>
    <w:uiPriority w:val="99"/>
    <w:locked/>
    <w:rsid w:val="00653B66"/>
    <w:rPr>
      <w:rFonts w:ascii="Arial" w:eastAsia="SimSun" w:hAnsi="Arial" w:cs="Times New Roman"/>
      <w:kern w:val="1"/>
      <w:sz w:val="24"/>
      <w:lang w:eastAsia="hi-IN" w:bidi="hi-IN"/>
    </w:rPr>
  </w:style>
  <w:style w:type="character" w:customStyle="1" w:styleId="Caractresdenumrotation">
    <w:name w:val="Caractères de numérotation"/>
    <w:uiPriority w:val="99"/>
    <w:rsid w:val="003F4AAC"/>
  </w:style>
  <w:style w:type="character" w:customStyle="1" w:styleId="Puces">
    <w:name w:val="Puces"/>
    <w:uiPriority w:val="99"/>
    <w:rsid w:val="003F4AAC"/>
    <w:rPr>
      <w:rFonts w:ascii="OpenSymbol" w:hAnsi="OpenSymbol"/>
    </w:rPr>
  </w:style>
  <w:style w:type="character" w:customStyle="1" w:styleId="WW8Num23z0">
    <w:name w:val="WW8Num23z0"/>
    <w:uiPriority w:val="99"/>
    <w:rsid w:val="003F4AAC"/>
    <w:rPr>
      <w:color w:val="800080"/>
    </w:rPr>
  </w:style>
  <w:style w:type="character" w:customStyle="1" w:styleId="WW8Num23z1">
    <w:name w:val="WW8Num23z1"/>
    <w:uiPriority w:val="99"/>
    <w:rsid w:val="003F4AAC"/>
    <w:rPr>
      <w:rFonts w:ascii="Courier New" w:hAnsi="Courier New"/>
    </w:rPr>
  </w:style>
  <w:style w:type="character" w:customStyle="1" w:styleId="WW8Num23z2">
    <w:name w:val="WW8Num23z2"/>
    <w:uiPriority w:val="99"/>
    <w:rsid w:val="003F4AAC"/>
    <w:rPr>
      <w:rFonts w:ascii="Wingdings" w:hAnsi="Wingdings"/>
    </w:rPr>
  </w:style>
  <w:style w:type="character" w:customStyle="1" w:styleId="WW8Num23z3">
    <w:name w:val="WW8Num23z3"/>
    <w:uiPriority w:val="99"/>
    <w:rsid w:val="003F4AAC"/>
    <w:rPr>
      <w:rFonts w:ascii="Symbol" w:hAnsi="Symbol"/>
    </w:rPr>
  </w:style>
  <w:style w:type="character" w:customStyle="1" w:styleId="WW8Num2z0">
    <w:name w:val="WW8Num2z0"/>
    <w:uiPriority w:val="99"/>
    <w:rsid w:val="003F4AAC"/>
    <w:rPr>
      <w:color w:val="800080"/>
    </w:rPr>
  </w:style>
  <w:style w:type="character" w:customStyle="1" w:styleId="WW8Num20z0">
    <w:name w:val="WW8Num20z0"/>
    <w:uiPriority w:val="99"/>
    <w:rsid w:val="003F4AAC"/>
    <w:rPr>
      <w:rFonts w:ascii="Times New Roman" w:hAnsi="Times New Roman"/>
    </w:rPr>
  </w:style>
  <w:style w:type="character" w:customStyle="1" w:styleId="WW8Num6z0">
    <w:name w:val="WW8Num6z0"/>
    <w:uiPriority w:val="99"/>
    <w:rsid w:val="003F4AAC"/>
    <w:rPr>
      <w:color w:val="800080"/>
    </w:rPr>
  </w:style>
  <w:style w:type="character" w:customStyle="1" w:styleId="WW8Num6z1">
    <w:name w:val="WW8Num6z1"/>
    <w:uiPriority w:val="99"/>
    <w:rsid w:val="003F4AAC"/>
    <w:rPr>
      <w:rFonts w:ascii="Courier New" w:hAnsi="Courier New"/>
    </w:rPr>
  </w:style>
  <w:style w:type="character" w:customStyle="1" w:styleId="WW8Num6z2">
    <w:name w:val="WW8Num6z2"/>
    <w:uiPriority w:val="99"/>
    <w:rsid w:val="003F4AAC"/>
    <w:rPr>
      <w:rFonts w:ascii="Wingdings" w:hAnsi="Wingdings"/>
    </w:rPr>
  </w:style>
  <w:style w:type="character" w:customStyle="1" w:styleId="WW8Num6z3">
    <w:name w:val="WW8Num6z3"/>
    <w:uiPriority w:val="99"/>
    <w:rsid w:val="003F4AAC"/>
    <w:rPr>
      <w:rFonts w:ascii="Symbol" w:hAnsi="Symbol"/>
    </w:rPr>
  </w:style>
  <w:style w:type="character" w:customStyle="1" w:styleId="WW8Num8z0">
    <w:name w:val="WW8Num8z0"/>
    <w:uiPriority w:val="99"/>
    <w:rsid w:val="003F4AAC"/>
    <w:rPr>
      <w:color w:val="800080"/>
    </w:rPr>
  </w:style>
  <w:style w:type="character" w:customStyle="1" w:styleId="WW8Num8z1">
    <w:name w:val="WW8Num8z1"/>
    <w:uiPriority w:val="99"/>
    <w:rsid w:val="003F4AAC"/>
    <w:rPr>
      <w:rFonts w:ascii="Courier New" w:hAnsi="Courier New"/>
    </w:rPr>
  </w:style>
  <w:style w:type="character" w:customStyle="1" w:styleId="WW8Num8z2">
    <w:name w:val="WW8Num8z2"/>
    <w:uiPriority w:val="99"/>
    <w:rsid w:val="003F4AAC"/>
    <w:rPr>
      <w:rFonts w:ascii="Wingdings" w:hAnsi="Wingdings"/>
    </w:rPr>
  </w:style>
  <w:style w:type="character" w:customStyle="1" w:styleId="WW8Num8z3">
    <w:name w:val="WW8Num8z3"/>
    <w:uiPriority w:val="99"/>
    <w:rsid w:val="003F4AAC"/>
    <w:rPr>
      <w:rFonts w:ascii="Symbol" w:hAnsi="Symbol"/>
    </w:rPr>
  </w:style>
  <w:style w:type="character" w:customStyle="1" w:styleId="WW8Num21z0">
    <w:name w:val="WW8Num21z0"/>
    <w:uiPriority w:val="99"/>
    <w:rsid w:val="003F4AAC"/>
    <w:rPr>
      <w:color w:val="800080"/>
    </w:rPr>
  </w:style>
  <w:style w:type="character" w:customStyle="1" w:styleId="WW8Num21z1">
    <w:name w:val="WW8Num21z1"/>
    <w:uiPriority w:val="99"/>
    <w:rsid w:val="003F4AAC"/>
    <w:rPr>
      <w:rFonts w:ascii="Courier New" w:hAnsi="Courier New"/>
    </w:rPr>
  </w:style>
  <w:style w:type="character" w:customStyle="1" w:styleId="WW8Num21z2">
    <w:name w:val="WW8Num21z2"/>
    <w:uiPriority w:val="99"/>
    <w:rsid w:val="003F4AAC"/>
    <w:rPr>
      <w:rFonts w:ascii="Wingdings" w:hAnsi="Wingdings"/>
    </w:rPr>
  </w:style>
  <w:style w:type="character" w:customStyle="1" w:styleId="WW8Num21z3">
    <w:name w:val="WW8Num21z3"/>
    <w:uiPriority w:val="99"/>
    <w:rsid w:val="003F4AAC"/>
    <w:rPr>
      <w:rFonts w:ascii="Symbol" w:hAnsi="Symbol"/>
    </w:rPr>
  </w:style>
  <w:style w:type="character" w:customStyle="1" w:styleId="WW8Num7z0">
    <w:name w:val="WW8Num7z0"/>
    <w:uiPriority w:val="99"/>
    <w:rsid w:val="003F4AAC"/>
    <w:rPr>
      <w:color w:val="800080"/>
    </w:rPr>
  </w:style>
  <w:style w:type="character" w:customStyle="1" w:styleId="WW8Num7z1">
    <w:name w:val="WW8Num7z1"/>
    <w:uiPriority w:val="99"/>
    <w:rsid w:val="003F4AAC"/>
    <w:rPr>
      <w:rFonts w:ascii="Courier New" w:hAnsi="Courier New"/>
    </w:rPr>
  </w:style>
  <w:style w:type="character" w:customStyle="1" w:styleId="WW8Num7z2">
    <w:name w:val="WW8Num7z2"/>
    <w:uiPriority w:val="99"/>
    <w:rsid w:val="003F4AAC"/>
    <w:rPr>
      <w:rFonts w:ascii="Wingdings" w:hAnsi="Wingdings"/>
    </w:rPr>
  </w:style>
  <w:style w:type="character" w:customStyle="1" w:styleId="WW8Num7z3">
    <w:name w:val="WW8Num7z3"/>
    <w:uiPriority w:val="99"/>
    <w:rsid w:val="003F4AAC"/>
    <w:rPr>
      <w:rFonts w:ascii="Symbol" w:hAnsi="Symbol"/>
    </w:rPr>
  </w:style>
  <w:style w:type="character" w:customStyle="1" w:styleId="WW8Num4z0">
    <w:name w:val="WW8Num4z0"/>
    <w:uiPriority w:val="99"/>
    <w:rsid w:val="003F4AAC"/>
    <w:rPr>
      <w:color w:val="800080"/>
    </w:rPr>
  </w:style>
  <w:style w:type="character" w:customStyle="1" w:styleId="WW8Num4z1">
    <w:name w:val="WW8Num4z1"/>
    <w:uiPriority w:val="99"/>
    <w:rsid w:val="003F4AAC"/>
    <w:rPr>
      <w:rFonts w:ascii="Courier New" w:hAnsi="Courier New"/>
    </w:rPr>
  </w:style>
  <w:style w:type="character" w:customStyle="1" w:styleId="WW8Num4z2">
    <w:name w:val="WW8Num4z2"/>
    <w:uiPriority w:val="99"/>
    <w:rsid w:val="003F4AAC"/>
    <w:rPr>
      <w:rFonts w:ascii="Wingdings" w:hAnsi="Wingdings"/>
    </w:rPr>
  </w:style>
  <w:style w:type="character" w:customStyle="1" w:styleId="WW8Num4z3">
    <w:name w:val="WW8Num4z3"/>
    <w:uiPriority w:val="99"/>
    <w:rsid w:val="003F4AAC"/>
    <w:rPr>
      <w:rFonts w:ascii="Symbol" w:hAnsi="Symbol"/>
    </w:rPr>
  </w:style>
  <w:style w:type="character" w:customStyle="1" w:styleId="WW8Num5z0">
    <w:name w:val="WW8Num5z0"/>
    <w:uiPriority w:val="99"/>
    <w:rsid w:val="003F4AAC"/>
    <w:rPr>
      <w:color w:val="800080"/>
    </w:rPr>
  </w:style>
  <w:style w:type="character" w:customStyle="1" w:styleId="WW8Num5z1">
    <w:name w:val="WW8Num5z1"/>
    <w:uiPriority w:val="99"/>
    <w:rsid w:val="003F4AAC"/>
    <w:rPr>
      <w:rFonts w:ascii="Courier New" w:hAnsi="Courier New"/>
    </w:rPr>
  </w:style>
  <w:style w:type="character" w:customStyle="1" w:styleId="WW8Num5z2">
    <w:name w:val="WW8Num5z2"/>
    <w:uiPriority w:val="99"/>
    <w:rsid w:val="003F4AAC"/>
    <w:rPr>
      <w:rFonts w:ascii="Wingdings" w:hAnsi="Wingdings"/>
    </w:rPr>
  </w:style>
  <w:style w:type="character" w:customStyle="1" w:styleId="WW8Num5z3">
    <w:name w:val="WW8Num5z3"/>
    <w:uiPriority w:val="99"/>
    <w:rsid w:val="003F4AAC"/>
    <w:rPr>
      <w:rFonts w:ascii="Symbol" w:hAnsi="Symbol"/>
    </w:rPr>
  </w:style>
  <w:style w:type="character" w:customStyle="1" w:styleId="WW8Num15z0">
    <w:name w:val="WW8Num15z0"/>
    <w:uiPriority w:val="99"/>
    <w:rsid w:val="003F4AAC"/>
    <w:rPr>
      <w:color w:val="800080"/>
    </w:rPr>
  </w:style>
  <w:style w:type="character" w:customStyle="1" w:styleId="WW8Num15z1">
    <w:name w:val="WW8Num15z1"/>
    <w:uiPriority w:val="99"/>
    <w:rsid w:val="003F4AAC"/>
    <w:rPr>
      <w:rFonts w:ascii="Courier New" w:hAnsi="Courier New"/>
    </w:rPr>
  </w:style>
  <w:style w:type="character" w:customStyle="1" w:styleId="WW8Num15z2">
    <w:name w:val="WW8Num15z2"/>
    <w:uiPriority w:val="99"/>
    <w:rsid w:val="003F4AAC"/>
    <w:rPr>
      <w:rFonts w:ascii="Wingdings" w:hAnsi="Wingdings"/>
    </w:rPr>
  </w:style>
  <w:style w:type="character" w:customStyle="1" w:styleId="WW8Num15z3">
    <w:name w:val="WW8Num15z3"/>
    <w:uiPriority w:val="99"/>
    <w:rsid w:val="003F4AAC"/>
    <w:rPr>
      <w:rFonts w:ascii="Symbol" w:hAnsi="Symbol"/>
    </w:rPr>
  </w:style>
  <w:style w:type="paragraph" w:styleId="Liste">
    <w:name w:val="List"/>
    <w:basedOn w:val="Corpsdetexte"/>
    <w:uiPriority w:val="99"/>
    <w:rsid w:val="003F4AAC"/>
  </w:style>
  <w:style w:type="paragraph" w:customStyle="1" w:styleId="Lgende1">
    <w:name w:val="Légende1"/>
    <w:basedOn w:val="Normal"/>
    <w:uiPriority w:val="99"/>
    <w:rsid w:val="003F4AAC"/>
    <w:pPr>
      <w:suppressLineNumbers/>
      <w:spacing w:before="120" w:after="120"/>
    </w:pPr>
    <w:rPr>
      <w:rFonts w:cs="Mangal"/>
      <w:i/>
      <w:iCs/>
      <w:sz w:val="24"/>
      <w:szCs w:val="24"/>
    </w:rPr>
  </w:style>
  <w:style w:type="paragraph" w:customStyle="1" w:styleId="Index">
    <w:name w:val="Index"/>
    <w:basedOn w:val="Normal"/>
    <w:uiPriority w:val="99"/>
    <w:rsid w:val="003F4AAC"/>
    <w:pPr>
      <w:suppressLineNumbers/>
    </w:pPr>
    <w:rPr>
      <w:rFonts w:cs="Mangal"/>
    </w:rPr>
  </w:style>
  <w:style w:type="paragraph" w:customStyle="1" w:styleId="Titre10">
    <w:name w:val="Titre 10"/>
    <w:basedOn w:val="Titre11"/>
    <w:next w:val="Corpsdetexte"/>
    <w:uiPriority w:val="99"/>
    <w:rsid w:val="003F4AAC"/>
    <w:pPr>
      <w:numPr>
        <w:ilvl w:val="8"/>
        <w:numId w:val="1"/>
      </w:numPr>
      <w:outlineLvl w:val="8"/>
    </w:pPr>
    <w:rPr>
      <w:b/>
      <w:bCs/>
      <w:sz w:val="21"/>
      <w:szCs w:val="21"/>
    </w:rPr>
  </w:style>
  <w:style w:type="paragraph" w:styleId="Pieddepage">
    <w:name w:val="footer"/>
    <w:basedOn w:val="Normal"/>
    <w:link w:val="PieddepageCar"/>
    <w:uiPriority w:val="99"/>
    <w:rsid w:val="003F4AAC"/>
    <w:pPr>
      <w:suppressLineNumbers/>
      <w:tabs>
        <w:tab w:val="center" w:pos="4819"/>
        <w:tab w:val="right" w:pos="9638"/>
      </w:tabs>
    </w:pPr>
  </w:style>
  <w:style w:type="character" w:customStyle="1" w:styleId="PieddepageCar">
    <w:name w:val="Pied de page Car"/>
    <w:link w:val="Pieddepage"/>
    <w:uiPriority w:val="99"/>
    <w:semiHidden/>
    <w:locked/>
    <w:rsid w:val="005F2B72"/>
    <w:rPr>
      <w:rFonts w:cs="Times New Roman"/>
    </w:rPr>
  </w:style>
  <w:style w:type="paragraph" w:styleId="En-tte">
    <w:name w:val="header"/>
    <w:basedOn w:val="Normal"/>
    <w:link w:val="En-tteCar"/>
    <w:uiPriority w:val="99"/>
    <w:rsid w:val="003F4AAC"/>
    <w:pPr>
      <w:suppressLineNumbers/>
      <w:tabs>
        <w:tab w:val="center" w:pos="4819"/>
        <w:tab w:val="right" w:pos="9638"/>
      </w:tabs>
    </w:pPr>
  </w:style>
  <w:style w:type="character" w:customStyle="1" w:styleId="En-tteCar">
    <w:name w:val="En-tête Car"/>
    <w:link w:val="En-tte"/>
    <w:uiPriority w:val="99"/>
    <w:semiHidden/>
    <w:locked/>
    <w:rsid w:val="005F2B72"/>
    <w:rPr>
      <w:rFonts w:cs="Times New Roman"/>
    </w:rPr>
  </w:style>
  <w:style w:type="paragraph" w:customStyle="1" w:styleId="Contenudetableau">
    <w:name w:val="Contenu de tableau"/>
    <w:basedOn w:val="Normal"/>
    <w:uiPriority w:val="99"/>
    <w:rsid w:val="003F4AAC"/>
    <w:pPr>
      <w:suppressLineNumbers/>
    </w:pPr>
  </w:style>
  <w:style w:type="paragraph" w:customStyle="1" w:styleId="Listepuces1">
    <w:name w:val="Liste à puces1"/>
    <w:basedOn w:val="Normal"/>
    <w:uiPriority w:val="99"/>
    <w:rsid w:val="003F4AAC"/>
    <w:pPr>
      <w:numPr>
        <w:numId w:val="2"/>
      </w:numPr>
    </w:pPr>
  </w:style>
  <w:style w:type="paragraph" w:customStyle="1" w:styleId="Titredetabledesmatires">
    <w:name w:val="Titre de table des matières"/>
    <w:basedOn w:val="Titre11"/>
    <w:uiPriority w:val="99"/>
    <w:rsid w:val="003F4AAC"/>
    <w:pPr>
      <w:suppressLineNumbers/>
      <w:spacing w:before="0" w:after="0"/>
    </w:pPr>
    <w:rPr>
      <w:b/>
      <w:bCs/>
      <w:sz w:val="32"/>
      <w:szCs w:val="32"/>
    </w:rPr>
  </w:style>
  <w:style w:type="paragraph" w:styleId="TM1">
    <w:name w:val="toc 1"/>
    <w:basedOn w:val="Index"/>
    <w:uiPriority w:val="99"/>
    <w:rsid w:val="003F4AAC"/>
    <w:pPr>
      <w:tabs>
        <w:tab w:val="right" w:leader="dot" w:pos="9638"/>
      </w:tabs>
      <w:spacing w:after="0"/>
    </w:pPr>
  </w:style>
  <w:style w:type="paragraph" w:styleId="TM2">
    <w:name w:val="toc 2"/>
    <w:basedOn w:val="Index"/>
    <w:uiPriority w:val="99"/>
    <w:rsid w:val="003F4AAC"/>
    <w:pPr>
      <w:tabs>
        <w:tab w:val="right" w:leader="dot" w:pos="9355"/>
      </w:tabs>
      <w:spacing w:after="0"/>
      <w:ind w:left="283"/>
    </w:pPr>
  </w:style>
  <w:style w:type="paragraph" w:styleId="TM3">
    <w:name w:val="toc 3"/>
    <w:basedOn w:val="Index"/>
    <w:uiPriority w:val="99"/>
    <w:rsid w:val="003F4AAC"/>
    <w:pPr>
      <w:tabs>
        <w:tab w:val="right" w:leader="dot" w:pos="9072"/>
      </w:tabs>
      <w:spacing w:after="0"/>
      <w:ind w:left="566"/>
    </w:pPr>
  </w:style>
  <w:style w:type="paragraph" w:styleId="TM4">
    <w:name w:val="toc 4"/>
    <w:basedOn w:val="Index"/>
    <w:uiPriority w:val="99"/>
    <w:rsid w:val="003F4AAC"/>
    <w:pPr>
      <w:tabs>
        <w:tab w:val="right" w:leader="dot" w:pos="8789"/>
      </w:tabs>
      <w:spacing w:after="0"/>
      <w:ind w:left="849"/>
    </w:pPr>
  </w:style>
  <w:style w:type="paragraph" w:customStyle="1" w:styleId="texte1">
    <w:name w:val="texte 1"/>
    <w:uiPriority w:val="99"/>
    <w:rsid w:val="003F4AAC"/>
    <w:pPr>
      <w:suppressAutoHyphens/>
      <w:spacing w:after="200" w:line="276" w:lineRule="auto"/>
      <w:jc w:val="both"/>
    </w:pPr>
    <w:rPr>
      <w:rFonts w:ascii="Arial" w:hAnsi="Arial" w:cs="Arial"/>
      <w:kern w:val="1"/>
      <w:sz w:val="22"/>
      <w:szCs w:val="22"/>
      <w:lang w:eastAsia="ar-SA"/>
    </w:rPr>
  </w:style>
  <w:style w:type="paragraph" w:customStyle="1" w:styleId="Retraitnormal1">
    <w:name w:val="Retrait normal1"/>
    <w:basedOn w:val="Normal"/>
    <w:uiPriority w:val="99"/>
    <w:rsid w:val="003F4AAC"/>
    <w:pPr>
      <w:autoSpaceDE w:val="0"/>
      <w:spacing w:after="0"/>
    </w:pPr>
    <w:rPr>
      <w:rFonts w:cs="Arial"/>
      <w:szCs w:val="20"/>
    </w:rPr>
  </w:style>
  <w:style w:type="paragraph" w:customStyle="1" w:styleId="Style0">
    <w:name w:val="Style0"/>
    <w:uiPriority w:val="99"/>
    <w:rsid w:val="003F4AAC"/>
    <w:pPr>
      <w:suppressAutoHyphens/>
      <w:autoSpaceDE w:val="0"/>
      <w:spacing w:after="200" w:line="276" w:lineRule="auto"/>
    </w:pPr>
    <w:rPr>
      <w:rFonts w:ascii="Arial" w:hAnsi="Arial" w:cs="Arial"/>
      <w:kern w:val="1"/>
      <w:sz w:val="24"/>
      <w:szCs w:val="24"/>
      <w:lang w:eastAsia="ar-SA"/>
    </w:rPr>
  </w:style>
  <w:style w:type="paragraph" w:customStyle="1" w:styleId="cach">
    <w:name w:val="caché"/>
    <w:basedOn w:val="Normal"/>
    <w:uiPriority w:val="99"/>
    <w:rsid w:val="004707C0"/>
    <w:pPr>
      <w:spacing w:before="60" w:after="120"/>
      <w:jc w:val="both"/>
    </w:pPr>
    <w:rPr>
      <w:b/>
      <w:vanish/>
      <w:color w:val="0000FF"/>
      <w:szCs w:val="20"/>
    </w:rPr>
  </w:style>
  <w:style w:type="paragraph" w:styleId="En-ttedetabledesmatires">
    <w:name w:val="TOC Heading"/>
    <w:basedOn w:val="Titre1"/>
    <w:next w:val="Normal"/>
    <w:uiPriority w:val="99"/>
    <w:qFormat/>
    <w:rsid w:val="00362711"/>
    <w:pPr>
      <w:outlineLvl w:val="9"/>
    </w:pPr>
  </w:style>
  <w:style w:type="character" w:styleId="Lienhypertexte">
    <w:name w:val="Hyperlink"/>
    <w:uiPriority w:val="99"/>
    <w:rsid w:val="004A7C3B"/>
    <w:rPr>
      <w:rFonts w:cs="Times New Roman"/>
      <w:color w:val="0000FF"/>
      <w:u w:val="single"/>
    </w:rPr>
  </w:style>
  <w:style w:type="paragraph" w:styleId="TM5">
    <w:name w:val="toc 5"/>
    <w:basedOn w:val="Normal"/>
    <w:next w:val="Normal"/>
    <w:autoRedefine/>
    <w:uiPriority w:val="99"/>
    <w:rsid w:val="002D7EA3"/>
    <w:pPr>
      <w:spacing w:after="100"/>
      <w:ind w:left="880"/>
    </w:pPr>
  </w:style>
  <w:style w:type="paragraph" w:styleId="TM6">
    <w:name w:val="toc 6"/>
    <w:basedOn w:val="Normal"/>
    <w:next w:val="Normal"/>
    <w:autoRedefine/>
    <w:uiPriority w:val="99"/>
    <w:rsid w:val="002D7EA3"/>
    <w:pPr>
      <w:spacing w:after="100"/>
      <w:ind w:left="1100"/>
    </w:pPr>
  </w:style>
  <w:style w:type="paragraph" w:styleId="TM7">
    <w:name w:val="toc 7"/>
    <w:basedOn w:val="Normal"/>
    <w:next w:val="Normal"/>
    <w:autoRedefine/>
    <w:uiPriority w:val="99"/>
    <w:rsid w:val="002D7EA3"/>
    <w:pPr>
      <w:spacing w:after="100"/>
      <w:ind w:left="1320"/>
    </w:pPr>
  </w:style>
  <w:style w:type="paragraph" w:styleId="TM8">
    <w:name w:val="toc 8"/>
    <w:basedOn w:val="Normal"/>
    <w:next w:val="Normal"/>
    <w:autoRedefine/>
    <w:uiPriority w:val="99"/>
    <w:rsid w:val="002D7EA3"/>
    <w:pPr>
      <w:spacing w:after="100"/>
      <w:ind w:left="1540"/>
    </w:pPr>
  </w:style>
  <w:style w:type="paragraph" w:styleId="TM9">
    <w:name w:val="toc 9"/>
    <w:basedOn w:val="Normal"/>
    <w:next w:val="Normal"/>
    <w:autoRedefine/>
    <w:uiPriority w:val="99"/>
    <w:rsid w:val="002D7EA3"/>
    <w:pPr>
      <w:spacing w:after="100"/>
      <w:ind w:left="1760"/>
    </w:pPr>
  </w:style>
  <w:style w:type="table" w:styleId="Grilledutableau">
    <w:name w:val="Table Grid"/>
    <w:basedOn w:val="TableauNormal"/>
    <w:uiPriority w:val="99"/>
    <w:rsid w:val="00D474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uiPriority w:val="99"/>
    <w:semiHidden/>
    <w:rsid w:val="00606289"/>
    <w:rPr>
      <w:rFonts w:ascii="Tahoma" w:eastAsia="SimSun" w:hAnsi="Tahoma" w:cs="Mangal"/>
      <w:kern w:val="1"/>
      <w:sz w:val="16"/>
      <w:szCs w:val="14"/>
      <w:lang w:eastAsia="hi-IN" w:bidi="hi-IN"/>
    </w:rPr>
  </w:style>
  <w:style w:type="character" w:customStyle="1" w:styleId="TextedebullesCar">
    <w:name w:val="Texte de bulles Car"/>
    <w:link w:val="Textedebulles"/>
    <w:uiPriority w:val="99"/>
    <w:semiHidden/>
    <w:locked/>
    <w:rsid w:val="00606289"/>
    <w:rPr>
      <w:rFonts w:ascii="Tahoma" w:eastAsia="SimSun" w:hAnsi="Tahoma" w:cs="Times New Roman"/>
      <w:kern w:val="1"/>
      <w:sz w:val="14"/>
      <w:lang w:eastAsia="hi-IN" w:bidi="hi-IN"/>
    </w:rPr>
  </w:style>
  <w:style w:type="paragraph" w:styleId="Commentaire">
    <w:name w:val="annotation text"/>
    <w:basedOn w:val="Normal"/>
    <w:link w:val="CommentaireCar"/>
    <w:uiPriority w:val="99"/>
    <w:semiHidden/>
    <w:rsid w:val="000325B5"/>
    <w:rPr>
      <w:rFonts w:eastAsia="SimSun" w:cs="Mangal"/>
      <w:kern w:val="1"/>
      <w:sz w:val="20"/>
      <w:szCs w:val="20"/>
      <w:lang w:eastAsia="hi-IN" w:bidi="hi-IN"/>
    </w:rPr>
  </w:style>
  <w:style w:type="character" w:customStyle="1" w:styleId="CommentaireCar">
    <w:name w:val="Commentaire Car"/>
    <w:link w:val="Commentaire"/>
    <w:uiPriority w:val="99"/>
    <w:semiHidden/>
    <w:locked/>
    <w:rsid w:val="000325B5"/>
    <w:rPr>
      <w:rFonts w:eastAsia="SimSun" w:cs="Times New Roman"/>
      <w:kern w:val="1"/>
      <w:lang w:eastAsia="hi-IN" w:bidi="hi-IN"/>
    </w:rPr>
  </w:style>
  <w:style w:type="paragraph" w:styleId="Paragraphedeliste">
    <w:name w:val="List Paragraph"/>
    <w:basedOn w:val="Normal"/>
    <w:uiPriority w:val="99"/>
    <w:qFormat/>
    <w:rsid w:val="00362711"/>
    <w:pPr>
      <w:ind w:left="720"/>
      <w:contextualSpacing/>
    </w:pPr>
  </w:style>
  <w:style w:type="character" w:styleId="Marquedecommentaire">
    <w:name w:val="annotation reference"/>
    <w:uiPriority w:val="99"/>
    <w:semiHidden/>
    <w:rsid w:val="00306A80"/>
    <w:rPr>
      <w:rFonts w:cs="Times New Roman"/>
      <w:sz w:val="16"/>
    </w:rPr>
  </w:style>
  <w:style w:type="paragraph" w:styleId="Lgende">
    <w:name w:val="caption"/>
    <w:basedOn w:val="Normal"/>
    <w:next w:val="Normal"/>
    <w:uiPriority w:val="99"/>
    <w:qFormat/>
    <w:rsid w:val="00362711"/>
    <w:rPr>
      <w:b/>
      <w:bCs/>
      <w:sz w:val="18"/>
      <w:szCs w:val="18"/>
    </w:rPr>
  </w:style>
  <w:style w:type="paragraph" w:styleId="Titre">
    <w:name w:val="Title"/>
    <w:basedOn w:val="Normal"/>
    <w:next w:val="Normal"/>
    <w:link w:val="TitreCar"/>
    <w:uiPriority w:val="99"/>
    <w:qFormat/>
    <w:rsid w:val="00362711"/>
    <w:pPr>
      <w:pBdr>
        <w:bottom w:val="single" w:sz="4" w:space="1" w:color="auto"/>
      </w:pBdr>
      <w:spacing w:line="240" w:lineRule="auto"/>
      <w:contextualSpacing/>
    </w:pPr>
    <w:rPr>
      <w:rFonts w:ascii="Cambria" w:hAnsi="Cambria"/>
      <w:spacing w:val="5"/>
      <w:sz w:val="52"/>
      <w:szCs w:val="52"/>
    </w:rPr>
  </w:style>
  <w:style w:type="character" w:customStyle="1" w:styleId="TitreCar">
    <w:name w:val="Titre Car"/>
    <w:link w:val="Titre"/>
    <w:uiPriority w:val="99"/>
    <w:locked/>
    <w:rsid w:val="00362711"/>
    <w:rPr>
      <w:rFonts w:ascii="Cambria" w:hAnsi="Cambria" w:cs="Times New Roman"/>
      <w:spacing w:val="5"/>
      <w:sz w:val="52"/>
    </w:rPr>
  </w:style>
  <w:style w:type="paragraph" w:styleId="Sous-titre">
    <w:name w:val="Subtitle"/>
    <w:basedOn w:val="Normal"/>
    <w:next w:val="Normal"/>
    <w:link w:val="Sous-titreCar"/>
    <w:uiPriority w:val="99"/>
    <w:qFormat/>
    <w:rsid w:val="00362711"/>
    <w:pPr>
      <w:spacing w:after="600"/>
    </w:pPr>
    <w:rPr>
      <w:rFonts w:ascii="Cambria" w:hAnsi="Cambria"/>
      <w:i/>
      <w:iCs/>
      <w:spacing w:val="13"/>
      <w:sz w:val="24"/>
      <w:szCs w:val="24"/>
    </w:rPr>
  </w:style>
  <w:style w:type="character" w:customStyle="1" w:styleId="Sous-titreCar">
    <w:name w:val="Sous-titre Car"/>
    <w:link w:val="Sous-titre"/>
    <w:uiPriority w:val="99"/>
    <w:locked/>
    <w:rsid w:val="00362711"/>
    <w:rPr>
      <w:rFonts w:ascii="Cambria" w:hAnsi="Cambria" w:cs="Times New Roman"/>
      <w:i/>
      <w:spacing w:val="13"/>
      <w:sz w:val="24"/>
    </w:rPr>
  </w:style>
  <w:style w:type="character" w:styleId="lev">
    <w:name w:val="Strong"/>
    <w:uiPriority w:val="99"/>
    <w:qFormat/>
    <w:rsid w:val="00362711"/>
    <w:rPr>
      <w:rFonts w:cs="Times New Roman"/>
      <w:b/>
    </w:rPr>
  </w:style>
  <w:style w:type="character" w:styleId="Accentuation">
    <w:name w:val="Emphasis"/>
    <w:uiPriority w:val="99"/>
    <w:qFormat/>
    <w:rsid w:val="00362711"/>
    <w:rPr>
      <w:rFonts w:cs="Times New Roman"/>
      <w:b/>
      <w:i/>
      <w:spacing w:val="10"/>
      <w:shd w:val="clear" w:color="auto" w:fill="auto"/>
    </w:rPr>
  </w:style>
  <w:style w:type="paragraph" w:styleId="Sansinterligne">
    <w:name w:val="No Spacing"/>
    <w:basedOn w:val="Normal"/>
    <w:link w:val="SansinterligneCar"/>
    <w:uiPriority w:val="99"/>
    <w:qFormat/>
    <w:rsid w:val="00362711"/>
    <w:pPr>
      <w:spacing w:after="0" w:line="240" w:lineRule="auto"/>
    </w:pPr>
  </w:style>
  <w:style w:type="character" w:customStyle="1" w:styleId="SansinterligneCar">
    <w:name w:val="Sans interligne Car"/>
    <w:link w:val="Sansinterligne"/>
    <w:uiPriority w:val="99"/>
    <w:locked/>
    <w:rsid w:val="00362711"/>
  </w:style>
  <w:style w:type="paragraph" w:styleId="Citation">
    <w:name w:val="Quote"/>
    <w:basedOn w:val="Normal"/>
    <w:next w:val="Normal"/>
    <w:link w:val="CitationCar"/>
    <w:uiPriority w:val="99"/>
    <w:qFormat/>
    <w:rsid w:val="00362711"/>
    <w:pPr>
      <w:spacing w:before="200" w:after="0"/>
      <w:ind w:left="360" w:right="360"/>
    </w:pPr>
    <w:rPr>
      <w:i/>
      <w:iCs/>
      <w:sz w:val="20"/>
      <w:szCs w:val="20"/>
    </w:rPr>
  </w:style>
  <w:style w:type="character" w:customStyle="1" w:styleId="CitationCar">
    <w:name w:val="Citation Car"/>
    <w:link w:val="Citation"/>
    <w:uiPriority w:val="99"/>
    <w:locked/>
    <w:rsid w:val="00362711"/>
    <w:rPr>
      <w:rFonts w:cs="Times New Roman"/>
      <w:i/>
    </w:rPr>
  </w:style>
  <w:style w:type="paragraph" w:styleId="Citationintense">
    <w:name w:val="Intense Quote"/>
    <w:basedOn w:val="Normal"/>
    <w:next w:val="Normal"/>
    <w:link w:val="CitationintenseCar"/>
    <w:uiPriority w:val="99"/>
    <w:qFormat/>
    <w:rsid w:val="00362711"/>
    <w:pPr>
      <w:pBdr>
        <w:bottom w:val="single" w:sz="4" w:space="1" w:color="auto"/>
      </w:pBdr>
      <w:spacing w:before="200" w:after="280"/>
      <w:ind w:left="1008" w:right="1152"/>
      <w:jc w:val="both"/>
    </w:pPr>
    <w:rPr>
      <w:b/>
      <w:bCs/>
      <w:i/>
      <w:iCs/>
      <w:sz w:val="20"/>
      <w:szCs w:val="20"/>
    </w:rPr>
  </w:style>
  <w:style w:type="character" w:customStyle="1" w:styleId="CitationintenseCar">
    <w:name w:val="Citation intense Car"/>
    <w:link w:val="Citationintense"/>
    <w:uiPriority w:val="99"/>
    <w:locked/>
    <w:rsid w:val="00362711"/>
    <w:rPr>
      <w:rFonts w:cs="Times New Roman"/>
      <w:b/>
      <w:i/>
    </w:rPr>
  </w:style>
  <w:style w:type="character" w:styleId="Emphaseple">
    <w:name w:val="Subtle Emphasis"/>
    <w:uiPriority w:val="99"/>
    <w:qFormat/>
    <w:rsid w:val="00362711"/>
    <w:rPr>
      <w:rFonts w:cs="Times New Roman"/>
      <w:i/>
    </w:rPr>
  </w:style>
  <w:style w:type="character" w:styleId="Emphaseintense">
    <w:name w:val="Intense Emphasis"/>
    <w:uiPriority w:val="99"/>
    <w:qFormat/>
    <w:rsid w:val="00362711"/>
    <w:rPr>
      <w:rFonts w:cs="Times New Roman"/>
      <w:b/>
    </w:rPr>
  </w:style>
  <w:style w:type="character" w:styleId="Rfrenceple">
    <w:name w:val="Subtle Reference"/>
    <w:uiPriority w:val="99"/>
    <w:qFormat/>
    <w:rsid w:val="00362711"/>
    <w:rPr>
      <w:rFonts w:cs="Times New Roman"/>
      <w:smallCaps/>
    </w:rPr>
  </w:style>
  <w:style w:type="character" w:styleId="Rfrenceintense">
    <w:name w:val="Intense Reference"/>
    <w:uiPriority w:val="99"/>
    <w:qFormat/>
    <w:rsid w:val="00362711"/>
    <w:rPr>
      <w:rFonts w:cs="Times New Roman"/>
      <w:smallCaps/>
      <w:spacing w:val="5"/>
      <w:u w:val="single"/>
    </w:rPr>
  </w:style>
  <w:style w:type="character" w:styleId="Titredulivre">
    <w:name w:val="Book Title"/>
    <w:uiPriority w:val="99"/>
    <w:qFormat/>
    <w:rsid w:val="00362711"/>
    <w:rPr>
      <w:rFonts w:cs="Times New Roman"/>
      <w:i/>
      <w:smallCaps/>
      <w:spacing w:val="5"/>
    </w:rPr>
  </w:style>
  <w:style w:type="paragraph" w:styleId="Objetducommentaire">
    <w:name w:val="annotation subject"/>
    <w:basedOn w:val="Commentaire"/>
    <w:next w:val="Commentaire"/>
    <w:link w:val="ObjetducommentaireCar"/>
    <w:uiPriority w:val="99"/>
    <w:semiHidden/>
    <w:rsid w:val="00F04ABF"/>
    <w:pPr>
      <w:spacing w:line="240" w:lineRule="auto"/>
    </w:pPr>
    <w:rPr>
      <w:b/>
      <w:bCs/>
    </w:rPr>
  </w:style>
  <w:style w:type="character" w:customStyle="1" w:styleId="ObjetducommentaireCar">
    <w:name w:val="Objet du commentaire Car"/>
    <w:link w:val="Objetducommentaire"/>
    <w:uiPriority w:val="99"/>
    <w:semiHidden/>
    <w:locked/>
    <w:rsid w:val="00F04ABF"/>
    <w:rPr>
      <w:rFonts w:eastAsia="SimSun" w:cs="Mangal"/>
      <w:b/>
      <w:bCs/>
      <w:kern w:val="1"/>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12726">
      <w:marLeft w:val="0"/>
      <w:marRight w:val="0"/>
      <w:marTop w:val="0"/>
      <w:marBottom w:val="0"/>
      <w:divBdr>
        <w:top w:val="none" w:sz="0" w:space="0" w:color="auto"/>
        <w:left w:val="none" w:sz="0" w:space="0" w:color="auto"/>
        <w:bottom w:val="none" w:sz="0" w:space="0" w:color="auto"/>
        <w:right w:val="none" w:sz="0" w:space="0" w:color="auto"/>
      </w:divBdr>
    </w:div>
    <w:div w:id="152112727">
      <w:marLeft w:val="0"/>
      <w:marRight w:val="0"/>
      <w:marTop w:val="0"/>
      <w:marBottom w:val="0"/>
      <w:divBdr>
        <w:top w:val="none" w:sz="0" w:space="0" w:color="auto"/>
        <w:left w:val="none" w:sz="0" w:space="0" w:color="auto"/>
        <w:bottom w:val="none" w:sz="0" w:space="0" w:color="auto"/>
        <w:right w:val="none" w:sz="0" w:space="0" w:color="auto"/>
      </w:divBdr>
    </w:div>
    <w:div w:id="152112728">
      <w:marLeft w:val="0"/>
      <w:marRight w:val="0"/>
      <w:marTop w:val="0"/>
      <w:marBottom w:val="0"/>
      <w:divBdr>
        <w:top w:val="none" w:sz="0" w:space="0" w:color="auto"/>
        <w:left w:val="none" w:sz="0" w:space="0" w:color="auto"/>
        <w:bottom w:val="none" w:sz="0" w:space="0" w:color="auto"/>
        <w:right w:val="none" w:sz="0" w:space="0" w:color="auto"/>
      </w:divBdr>
    </w:div>
    <w:div w:id="152112729">
      <w:marLeft w:val="0"/>
      <w:marRight w:val="0"/>
      <w:marTop w:val="0"/>
      <w:marBottom w:val="0"/>
      <w:divBdr>
        <w:top w:val="none" w:sz="0" w:space="0" w:color="auto"/>
        <w:left w:val="none" w:sz="0" w:space="0" w:color="auto"/>
        <w:bottom w:val="none" w:sz="0" w:space="0" w:color="auto"/>
        <w:right w:val="none" w:sz="0" w:space="0" w:color="auto"/>
      </w:divBdr>
    </w:div>
    <w:div w:id="1521127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0EAC1E041BA01046B0C3B64F97C98E62" ma:contentTypeVersion="9" ma:contentTypeDescription="Crée un document." ma:contentTypeScope="" ma:versionID="b2e427e1abcc2bc1c63ef2146daae99e">
  <xsd:schema xmlns:xsd="http://www.w3.org/2001/XMLSchema" xmlns:xs="http://www.w3.org/2001/XMLSchema" xmlns:p="http://schemas.microsoft.com/office/2006/metadata/properties" xmlns:ns2="1721b347-b125-4e43-93d4-8af9b1229f8c" xmlns:ns3="c7736a27-9e83-4c16-991e-927a23f68528" xmlns:ns4="bddd30c3-6f54-4509-a8bb-b5c468ac13e1" targetNamespace="http://schemas.microsoft.com/office/2006/metadata/properties" ma:root="true" ma:fieldsID="09a1df0e1c1d3a8b4d4a31b00986b32b" ns2:_="" ns3:_="" ns4:_="">
    <xsd:import namespace="1721b347-b125-4e43-93d4-8af9b1229f8c"/>
    <xsd:import namespace="c7736a27-9e83-4c16-991e-927a23f68528"/>
    <xsd:import namespace="bddd30c3-6f54-4509-a8bb-b5c468ac13e1"/>
    <xsd:element name="properties">
      <xsd:complexType>
        <xsd:sequence>
          <xsd:element name="documentManagement">
            <xsd:complexType>
              <xsd:all>
                <xsd:element ref="ns2:_dlc_DocId" minOccurs="0"/>
                <xsd:element ref="ns2:_dlc_DocIdUrl" minOccurs="0"/>
                <xsd:element ref="ns2:_dlc_DocIdPersistId" minOccurs="0"/>
                <xsd:element ref="ns3:n8846f5a9ed346b7a8dde293fefb8b54" minOccurs="0"/>
                <xsd:element ref="ns2:TaxCatchAll" minOccurs="0"/>
                <xsd:element ref="ns4:n_x00b0__x0020_de_x0020_l_x0027_acte_x0020__x003a__x0020_Raison_x0020_sociale_x0020_titulai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21b347-b125-4e43-93d4-8af9b1229f8c"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TaxCatchAll" ma:index="12" nillable="true" ma:displayName="Colonne Attraper tout de Taxonomie" ma:description="" ma:hidden="true" ma:list="{2b145bbc-f7b0-4913-9866-3b1bb540cf2e}" ma:internalName="TaxCatchAll" ma:showField="CatchAllData" ma:web="1721b347-b125-4e43-93d4-8af9b1229f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736a27-9e83-4c16-991e-927a23f68528" elementFormDefault="qualified">
    <xsd:import namespace="http://schemas.microsoft.com/office/2006/documentManagement/types"/>
    <xsd:import namespace="http://schemas.microsoft.com/office/infopath/2007/PartnerControls"/>
    <xsd:element name="n8846f5a9ed346b7a8dde293fefb8b54" ma:index="11" nillable="true" ma:taxonomy="true" ma:internalName="n8846f5a9ed346b7a8dde293fefb8b54" ma:taxonomyFieldName="Nature_x0020_du_x0020_document" ma:displayName="Nature du document" ma:default="" ma:fieldId="{78846f5a-9ed3-46b7-a8dd-e293fefb8b54}" ma:sspId="7be7f745-9c01-4ade-a04e-640df54bde4e" ma:termSetId="9226f730-70bd-474e-9ed6-50fa3af07a38" ma:anchorId="3d8b0bc3-dfc3-4a43-bbe7-51da9248b9f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dd30c3-6f54-4509-a8bb-b5c468ac13e1" elementFormDefault="qualified">
    <xsd:import namespace="http://schemas.microsoft.com/office/2006/documentManagement/types"/>
    <xsd:import namespace="http://schemas.microsoft.com/office/infopath/2007/PartnerControls"/>
    <xsd:element name="n_x00b0__x0020_de_x0020_l_x0027_acte_x0020__x003a__x0020_Raison_x0020_sociale_x0020_titulaire" ma:index="14" nillable="true" ma:displayName="n° de l'acte : Raison sociale titulaire" ma:list="{ac6770ca-d440-4918-afe5-cc2039b1f918}" ma:internalName="n_x00b0__x0020_de_x0020_l_x0027_acte_x0020__x003a__x0020_Raison_x0020_sociale_x0020_titulaire" ma:readOnly="true" ma:showField="Raison_x0020_sociale_x0020_titul" ma:web="1721b347-b125-4e43-93d4-8af9b1229f8c">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1721b347-b125-4e43-93d4-8af9b1229f8c">XD7PN6MSD2FP-783182998-604192</_dlc_DocId>
    <_dlc_DocIdUrl xmlns="1721b347-b125-4e43-93d4-8af9b1229f8c">
      <Url>http://portail-esid-brest.intradef.gouv.fr/piaf/_layouts/DocIdRedir.aspx?ID=XD7PN6MSD2FP-783182998-604192</Url>
      <Description>XD7PN6MSD2FP-783182998-604192</Description>
    </_dlc_DocIdUrl>
    <TaxCatchAll xmlns="1721b347-b125-4e43-93d4-8af9b1229f8c"/>
    <n8846f5a9ed346b7a8dde293fefb8b54 xmlns="c7736a27-9e83-4c16-991e-927a23f68528">
      <Terms xmlns="http://schemas.microsoft.com/office/infopath/2007/PartnerControls"/>
    </n8846f5a9ed346b7a8dde293fefb8b54>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80975B-755C-4C12-8625-866F559774FF}"/>
</file>

<file path=customXml/itemProps2.xml><?xml version="1.0" encoding="utf-8"?>
<ds:datastoreItem xmlns:ds="http://schemas.openxmlformats.org/officeDocument/2006/customXml" ds:itemID="{6DCCE5CA-A47F-4075-B3A0-47EA0E14250B}"/>
</file>

<file path=customXml/itemProps3.xml><?xml version="1.0" encoding="utf-8"?>
<ds:datastoreItem xmlns:ds="http://schemas.openxmlformats.org/officeDocument/2006/customXml" ds:itemID="{2B28AB78-50AC-49F1-B5D0-33C31DCEFAB7}"/>
</file>

<file path=customXml/itemProps4.xml><?xml version="1.0" encoding="utf-8"?>
<ds:datastoreItem xmlns:ds="http://schemas.openxmlformats.org/officeDocument/2006/customXml" ds:itemID="{B0C013F9-8585-41B8-BD7E-4560BB74CBAD}"/>
</file>

<file path=docProps/app.xml><?xml version="1.0" encoding="utf-8"?>
<Properties xmlns="http://schemas.openxmlformats.org/officeDocument/2006/extended-properties" xmlns:vt="http://schemas.openxmlformats.org/officeDocument/2006/docPropsVTypes">
  <Template>Normal</Template>
  <TotalTime>81</TotalTime>
  <Pages>1</Pages>
  <Words>247</Words>
  <Characters>1362</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Annexe CCAP déclaration individuelle MS</vt:lpstr>
    </vt:vector>
  </TitlesOfParts>
  <Company>MINISTERE DE LA DEFENSE</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CCAP déclaration individuelle MS</dc:title>
  <dc:creator>Guillaume</dc:creator>
  <cp:lastModifiedBy>BEAUTOUR Aurelia TSEF 2E CLASSE DEF</cp:lastModifiedBy>
  <cp:revision>4</cp:revision>
  <cp:lastPrinted>2014-01-28T16:03:00Z</cp:lastPrinted>
  <dcterms:created xsi:type="dcterms:W3CDTF">2019-06-28T13:59:00Z</dcterms:created>
  <dcterms:modified xsi:type="dcterms:W3CDTF">2021-09-29T14:53:00Z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0x0101000EAC1E041BA01046B0C3B64F97C98E62</vt:lpwstr>
  </property>
  <property fmtid="{D5CDD505-2E9C-101B-9397-08002B2CF9AE}" pid="3" name="_dlc_DocIdItemGuid">
    <vt:lpwstr>0471ae32-e695-4e48-a9ec-c53b204b9f46</vt:lpwstr>
  </property>
  <property fmtid="{D5CDD505-2E9C-101B-9397-08002B2CF9AE}" pid="4" name="Utilisation">
    <vt:lpwstr>Proposé - non validé</vt:lpwstr>
  </property>
  <property fmtid="{D5CDD505-2E9C-101B-9397-08002B2CF9AE}" pid="5" name="Fonction du document">
    <vt:lpwstr>Document type</vt:lpwstr>
  </property>
  <property fmtid="{D5CDD505-2E9C-101B-9397-08002B2CF9AE}" pid="6" name="Rubrique">
    <vt:lpwstr>03 REGELEMENT CONSULTATION</vt:lpwstr>
  </property>
  <property fmtid="{D5CDD505-2E9C-101B-9397-08002B2CF9AE}" pid="7" name="Guide associé">
    <vt:lpwstr/>
  </property>
  <property fmtid="{D5CDD505-2E9C-101B-9397-08002B2CF9AE}" pid="8" name="Index">
    <vt:lpwstr>3</vt:lpwstr>
  </property>
  <property fmtid="{D5CDD505-2E9C-101B-9397-08002B2CF9AE}" pid="9" name="_dlc_DocId">
    <vt:lpwstr>VAJJ3HF6DMQQ-123-210</vt:lpwstr>
  </property>
  <property fmtid="{D5CDD505-2E9C-101B-9397-08002B2CF9AE}" pid="10" name="_dlc_DocIdUrl">
    <vt:lpwstr>http://shpprod.tm.marine.defense.gouv.fr/sai/_layouts/DocIdRedir.aspx?ID=VAJJ3HF6DMQQ-123-210, VAJJ3HF6DMQQ-123-210</vt:lpwstr>
  </property>
  <property fmtid="{D5CDD505-2E9C-101B-9397-08002B2CF9AE}" pid="11" name="Order">
    <vt:r8>21300</vt:r8>
  </property>
  <property fmtid="{D5CDD505-2E9C-101B-9397-08002B2CF9AE}" pid="12" name="Nature du document">
    <vt:lpwstr/>
  </property>
</Properties>
</file>